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538" w:rsidRDefault="00DD4538" w:rsidP="00DD4538">
      <w:pPr>
        <w:spacing w:after="0"/>
        <w:jc w:val="center"/>
      </w:pPr>
      <w:r w:rsidRPr="00DD4538">
        <w:rPr>
          <w:b/>
        </w:rPr>
        <w:t>Unit Title</w:t>
      </w:r>
      <w:r>
        <w:t>:  How Fast Can You Go?</w:t>
      </w:r>
    </w:p>
    <w:p w:rsidR="00DD4538" w:rsidRDefault="00DD4538" w:rsidP="00DD4538">
      <w:pPr>
        <w:spacing w:after="0"/>
        <w:jc w:val="center"/>
      </w:pPr>
      <w:r w:rsidRPr="00DD4538">
        <w:rPr>
          <w:b/>
        </w:rPr>
        <w:t>Grade Level</w:t>
      </w:r>
      <w:r>
        <w:t>:  9 - 10</w:t>
      </w:r>
    </w:p>
    <w:p w:rsidR="00DD4538" w:rsidRDefault="00DD4538" w:rsidP="00DD4538">
      <w:pPr>
        <w:spacing w:after="0"/>
        <w:jc w:val="center"/>
      </w:pPr>
      <w:r w:rsidRPr="00DD4538">
        <w:rPr>
          <w:b/>
        </w:rPr>
        <w:t>Time Frame</w:t>
      </w:r>
      <w:r>
        <w:t>:  1 week (approx. 3 classes longer than an hour)</w:t>
      </w:r>
    </w:p>
    <w:p w:rsidR="00DD4538" w:rsidRPr="0076332F" w:rsidRDefault="00DD4538" w:rsidP="00DD4538">
      <w:pPr>
        <w:spacing w:after="0"/>
        <w:jc w:val="center"/>
      </w:pPr>
    </w:p>
    <w:tbl>
      <w:tblPr>
        <w:tblStyle w:val="TableGrid"/>
        <w:tblW w:w="14269" w:type="dxa"/>
        <w:tblLayout w:type="fixed"/>
        <w:tblLook w:val="04A0"/>
      </w:tblPr>
      <w:tblGrid>
        <w:gridCol w:w="2014"/>
        <w:gridCol w:w="5222"/>
        <w:gridCol w:w="2984"/>
        <w:gridCol w:w="4049"/>
      </w:tblGrid>
      <w:tr w:rsidR="00DD4538" w:rsidTr="004763E8">
        <w:trPr>
          <w:trHeight w:val="917"/>
        </w:trPr>
        <w:tc>
          <w:tcPr>
            <w:tcW w:w="14269" w:type="dxa"/>
            <w:gridSpan w:val="4"/>
          </w:tcPr>
          <w:p w:rsidR="000E36F1" w:rsidRDefault="00DD4538" w:rsidP="004763E8">
            <w:pPr>
              <w:rPr>
                <w:b/>
              </w:rPr>
            </w:pPr>
            <w:r>
              <w:rPr>
                <w:b/>
              </w:rPr>
              <w:t>Unit Description:</w:t>
            </w:r>
          </w:p>
          <w:p w:rsidR="00DD4538" w:rsidRDefault="00DD4538" w:rsidP="004763E8">
            <w:r w:rsidRPr="000E36F1">
              <w:t xml:space="preserve">Students will build a </w:t>
            </w:r>
            <w:proofErr w:type="spellStart"/>
            <w:r w:rsidRPr="000E36F1">
              <w:t>Louvee</w:t>
            </w:r>
            <w:proofErr w:type="spellEnd"/>
            <w:r w:rsidRPr="000E36F1">
              <w:t>-air</w:t>
            </w:r>
            <w:r w:rsidR="000E36F1">
              <w:t xml:space="preserve"> car</w:t>
            </w:r>
            <w:r w:rsidRPr="000E36F1">
              <w:t xml:space="preserve"> to app</w:t>
            </w:r>
            <w:r w:rsidR="000E36F1" w:rsidRPr="000E36F1">
              <w:t>ly their skills and knowledge to:</w:t>
            </w:r>
          </w:p>
          <w:p w:rsidR="000E36F1" w:rsidRPr="000E36F1" w:rsidRDefault="000E36F1" w:rsidP="004763E8"/>
          <w:p w:rsidR="000E36F1" w:rsidRDefault="000E36F1" w:rsidP="000E36F1">
            <w:pPr>
              <w:pStyle w:val="ListParagraph"/>
              <w:numPr>
                <w:ilvl w:val="0"/>
                <w:numId w:val="8"/>
              </w:numPr>
              <w:spacing w:line="240" w:lineRule="auto"/>
            </w:pPr>
            <w:r>
              <w:t>graphing linear equations using slope-intercept, point-slope, and x- and y-intercept techniques;</w:t>
            </w:r>
          </w:p>
          <w:p w:rsidR="000E36F1" w:rsidRDefault="000E36F1" w:rsidP="000E36F1">
            <w:pPr>
              <w:pStyle w:val="ListParagraph"/>
              <w:numPr>
                <w:ilvl w:val="0"/>
                <w:numId w:val="8"/>
              </w:numPr>
              <w:spacing w:line="240" w:lineRule="auto"/>
            </w:pPr>
            <w:r>
              <w:t>determining the slope of a line when given the graph of a line, two points on the line, or the equation of the line; and</w:t>
            </w:r>
          </w:p>
          <w:p w:rsidR="000E36F1" w:rsidRDefault="000E36F1" w:rsidP="000E36F1">
            <w:pPr>
              <w:pStyle w:val="ListParagraph"/>
              <w:numPr>
                <w:ilvl w:val="0"/>
                <w:numId w:val="8"/>
              </w:numPr>
              <w:spacing w:line="240" w:lineRule="auto"/>
            </w:pPr>
            <w:proofErr w:type="gramStart"/>
            <w:r>
              <w:t>determining</w:t>
            </w:r>
            <w:proofErr w:type="gramEnd"/>
            <w:r>
              <w:t xml:space="preserve"> the equation of a line when given the graph of the line, the slope and a point on the line, or two points on the line.</w:t>
            </w:r>
          </w:p>
          <w:p w:rsidR="00DD4538" w:rsidRDefault="00DD4538" w:rsidP="004763E8">
            <w:pPr>
              <w:rPr>
                <w:b/>
              </w:rPr>
            </w:pPr>
          </w:p>
          <w:p w:rsidR="000E36F1" w:rsidRDefault="000E36F1" w:rsidP="000E36F1">
            <w:r w:rsidRPr="000E36F1">
              <w:t>Students will then</w:t>
            </w:r>
            <w:r>
              <w:rPr>
                <w:b/>
              </w:rPr>
              <w:t xml:space="preserve"> </w:t>
            </w:r>
            <w:r>
              <w:t xml:space="preserve">write and present a report that shows: </w:t>
            </w:r>
          </w:p>
          <w:p w:rsidR="000E36F1" w:rsidRDefault="000E36F1" w:rsidP="000E36F1"/>
          <w:p w:rsidR="000E36F1" w:rsidRDefault="000E36F1" w:rsidP="000E36F1">
            <w:pPr>
              <w:pStyle w:val="ListParagraph"/>
              <w:numPr>
                <w:ilvl w:val="0"/>
                <w:numId w:val="9"/>
              </w:numPr>
            </w:pPr>
            <w:r>
              <w:t xml:space="preserve">the data the group collected from their </w:t>
            </w:r>
            <w:proofErr w:type="spellStart"/>
            <w:r>
              <w:t>Louvee</w:t>
            </w:r>
            <w:proofErr w:type="spellEnd"/>
            <w:r>
              <w:t>-air car;</w:t>
            </w:r>
          </w:p>
          <w:p w:rsidR="000E36F1" w:rsidRDefault="000E36F1" w:rsidP="000E36F1">
            <w:pPr>
              <w:pStyle w:val="ListParagraph"/>
              <w:numPr>
                <w:ilvl w:val="0"/>
                <w:numId w:val="9"/>
              </w:numPr>
            </w:pPr>
            <w:r>
              <w:t xml:space="preserve">student-created graph with slope of the line and equation for prototype; and </w:t>
            </w:r>
          </w:p>
          <w:p w:rsidR="000E36F1" w:rsidRDefault="000E36F1" w:rsidP="000E36F1">
            <w:pPr>
              <w:pStyle w:val="ListParagraph"/>
              <w:numPr>
                <w:ilvl w:val="0"/>
                <w:numId w:val="9"/>
              </w:numPr>
            </w:pPr>
            <w:proofErr w:type="gramStart"/>
            <w:r>
              <w:t>student-created</w:t>
            </w:r>
            <w:proofErr w:type="gramEnd"/>
            <w:r>
              <w:t xml:space="preserve"> graph with slope of the line and equation for final.</w:t>
            </w:r>
          </w:p>
          <w:p w:rsidR="000E36F1" w:rsidRDefault="000E36F1" w:rsidP="000E36F1">
            <w:pPr>
              <w:rPr>
                <w:rFonts w:ascii="Times New Roman" w:eastAsia="Times New Roman" w:hAnsi="Times New Roman" w:cs="Times New Roman"/>
                <w:sz w:val="24"/>
                <w:szCs w:val="24"/>
              </w:rPr>
            </w:pPr>
          </w:p>
          <w:p w:rsidR="000E36F1" w:rsidRDefault="000E36F1" w:rsidP="004763E8">
            <w:pPr>
              <w:rPr>
                <w:b/>
              </w:rPr>
            </w:pPr>
          </w:p>
        </w:tc>
      </w:tr>
      <w:tr w:rsidR="00DD4538" w:rsidTr="004763E8">
        <w:trPr>
          <w:trHeight w:val="917"/>
        </w:trPr>
        <w:tc>
          <w:tcPr>
            <w:tcW w:w="7236" w:type="dxa"/>
            <w:gridSpan w:val="2"/>
          </w:tcPr>
          <w:p w:rsidR="00DD4538" w:rsidRDefault="00DD4538" w:rsidP="004763E8">
            <w:pPr>
              <w:rPr>
                <w:b/>
              </w:rPr>
            </w:pPr>
            <w:r>
              <w:rPr>
                <w:b/>
              </w:rPr>
              <w:t xml:space="preserve">Big Ideas: </w:t>
            </w:r>
          </w:p>
          <w:p w:rsidR="000E36F1" w:rsidRDefault="000E36F1" w:rsidP="000E36F1">
            <w:pPr>
              <w:numPr>
                <w:ilvl w:val="0"/>
                <w:numId w:val="5"/>
              </w:numPr>
              <w:tabs>
                <w:tab w:val="num" w:pos="720"/>
              </w:tabs>
              <w:rPr>
                <w:b/>
                <w:bCs/>
              </w:rPr>
            </w:pPr>
            <w:r>
              <w:t>Linear equations can represent real-world relationships</w:t>
            </w:r>
          </w:p>
          <w:p w:rsidR="000E36F1" w:rsidRDefault="000E36F1" w:rsidP="000E36F1">
            <w:pPr>
              <w:numPr>
                <w:ilvl w:val="0"/>
                <w:numId w:val="5"/>
              </w:numPr>
              <w:tabs>
                <w:tab w:val="num" w:pos="720"/>
              </w:tabs>
              <w:rPr>
                <w:b/>
                <w:bCs/>
              </w:rPr>
            </w:pPr>
            <w:r>
              <w:rPr>
                <w:b/>
                <w:bCs/>
              </w:rPr>
              <w:t xml:space="preserve"> </w:t>
            </w:r>
            <w:r>
              <w:t xml:space="preserve">Students will be able to graph distance vs. time from their </w:t>
            </w:r>
            <w:proofErr w:type="spellStart"/>
            <w:r>
              <w:t>Louvee</w:t>
            </w:r>
            <w:proofErr w:type="spellEnd"/>
            <w:r>
              <w:t>-air car data, determine the average speed from the slope, and determine the equation of the line.</w:t>
            </w:r>
          </w:p>
          <w:p w:rsidR="00DD4538" w:rsidRPr="0098255A" w:rsidRDefault="00DD4538" w:rsidP="000E36F1">
            <w:pPr>
              <w:pStyle w:val="ListParagraph"/>
              <w:spacing w:line="240" w:lineRule="auto"/>
              <w:ind w:left="270"/>
              <w:rPr>
                <w:b/>
              </w:rPr>
            </w:pPr>
          </w:p>
          <w:p w:rsidR="00DD4538" w:rsidRPr="0098255A" w:rsidRDefault="00DD4538" w:rsidP="004763E8">
            <w:pPr>
              <w:rPr>
                <w:b/>
              </w:rPr>
            </w:pPr>
          </w:p>
        </w:tc>
        <w:tc>
          <w:tcPr>
            <w:tcW w:w="7033" w:type="dxa"/>
            <w:gridSpan w:val="2"/>
          </w:tcPr>
          <w:p w:rsidR="00DD4538" w:rsidRDefault="00DD4538" w:rsidP="004763E8">
            <w:pPr>
              <w:rPr>
                <w:b/>
              </w:rPr>
            </w:pPr>
            <w:r>
              <w:rPr>
                <w:b/>
              </w:rPr>
              <w:t>Essential Questions:</w:t>
            </w:r>
          </w:p>
          <w:p w:rsidR="000E36F1" w:rsidRDefault="000E36F1" w:rsidP="000E36F1">
            <w:pPr>
              <w:numPr>
                <w:ilvl w:val="0"/>
                <w:numId w:val="6"/>
              </w:numPr>
              <w:tabs>
                <w:tab w:val="num" w:pos="720"/>
              </w:tabs>
            </w:pPr>
            <w:r>
              <w:t>How do you graph a linear equation?</w:t>
            </w:r>
          </w:p>
          <w:p w:rsidR="000E36F1" w:rsidRDefault="000E36F1" w:rsidP="000E36F1">
            <w:pPr>
              <w:numPr>
                <w:ilvl w:val="0"/>
                <w:numId w:val="7"/>
              </w:numPr>
              <w:tabs>
                <w:tab w:val="num" w:pos="720"/>
              </w:tabs>
            </w:pPr>
            <w:r>
              <w:t>How do you determine slope?</w:t>
            </w:r>
          </w:p>
          <w:p w:rsidR="000E36F1" w:rsidRDefault="000E36F1" w:rsidP="000E36F1">
            <w:pPr>
              <w:numPr>
                <w:ilvl w:val="0"/>
                <w:numId w:val="7"/>
              </w:numPr>
              <w:tabs>
                <w:tab w:val="num" w:pos="720"/>
              </w:tabs>
            </w:pPr>
            <w:r>
              <w:t>How do you determine the equation of a line?</w:t>
            </w:r>
          </w:p>
          <w:p w:rsidR="00DD4538" w:rsidRPr="000710F9" w:rsidRDefault="00DD4538" w:rsidP="000E36F1">
            <w:pPr>
              <w:pStyle w:val="ListParagraph"/>
              <w:spacing w:line="240" w:lineRule="auto"/>
              <w:ind w:left="216"/>
              <w:rPr>
                <w:b/>
              </w:rPr>
            </w:pPr>
          </w:p>
        </w:tc>
      </w:tr>
      <w:tr w:rsidR="00DD4538" w:rsidTr="004763E8">
        <w:trPr>
          <w:trHeight w:val="917"/>
        </w:trPr>
        <w:tc>
          <w:tcPr>
            <w:tcW w:w="14269" w:type="dxa"/>
            <w:gridSpan w:val="4"/>
          </w:tcPr>
          <w:p w:rsidR="00DD4538" w:rsidRDefault="00DD4538" w:rsidP="004763E8">
            <w:pPr>
              <w:rPr>
                <w:b/>
              </w:rPr>
            </w:pPr>
            <w:r>
              <w:rPr>
                <w:b/>
              </w:rPr>
              <w:t>Performance Task:</w:t>
            </w:r>
          </w:p>
          <w:p w:rsidR="00540E50" w:rsidRDefault="00540E50" w:rsidP="00540E50">
            <w:r>
              <w:t xml:space="preserve">You are an engineer that has been asked to design the fastest </w:t>
            </w:r>
            <w:proofErr w:type="spellStart"/>
            <w:r>
              <w:t>Louvee</w:t>
            </w:r>
            <w:proofErr w:type="spellEnd"/>
            <w:r>
              <w:t>-air car that travels in a straight line.  You will then create a report to show your car’s speed.  You will log all of your plans and thoughts in an Engineering Journal and share your report out to the car design panel.  Final judging will be done based on the Car Report and presentation.  Thank you for delv</w:t>
            </w:r>
            <w:r w:rsidR="00836995">
              <w:t xml:space="preserve">ing into your creativity as you </w:t>
            </w:r>
            <w:proofErr w:type="gramStart"/>
            <w:r>
              <w:t>build</w:t>
            </w:r>
            <w:proofErr w:type="gramEnd"/>
            <w:r>
              <w:t xml:space="preserve"> the fastest </w:t>
            </w:r>
            <w:proofErr w:type="spellStart"/>
            <w:r>
              <w:t>Louvee</w:t>
            </w:r>
            <w:proofErr w:type="spellEnd"/>
            <w:r>
              <w:t>-air car ever!!</w:t>
            </w:r>
          </w:p>
          <w:p w:rsidR="00540E50" w:rsidRDefault="00540E50" w:rsidP="00540E50">
            <w:pPr>
              <w:rPr>
                <w:b/>
                <w:bCs/>
              </w:rPr>
            </w:pPr>
            <w:r>
              <w:rPr>
                <w:b/>
                <w:bCs/>
              </w:rPr>
              <w:t xml:space="preserve"> </w:t>
            </w:r>
          </w:p>
          <w:p w:rsidR="00DD4538" w:rsidRDefault="00DD4538" w:rsidP="004763E8">
            <w:pPr>
              <w:rPr>
                <w:b/>
              </w:rPr>
            </w:pPr>
          </w:p>
          <w:p w:rsidR="00DD4538" w:rsidRDefault="00DD4538" w:rsidP="004763E8">
            <w:pPr>
              <w:rPr>
                <w:b/>
              </w:rPr>
            </w:pPr>
          </w:p>
        </w:tc>
      </w:tr>
      <w:tr w:rsidR="00DD4538" w:rsidTr="004763E8">
        <w:trPr>
          <w:trHeight w:val="299"/>
        </w:trPr>
        <w:tc>
          <w:tcPr>
            <w:tcW w:w="2014" w:type="dxa"/>
            <w:shd w:val="clear" w:color="auto" w:fill="E2ECE3" w:themeFill="accent1" w:themeFillTint="33"/>
            <w:vAlign w:val="center"/>
          </w:tcPr>
          <w:p w:rsidR="00DD4538" w:rsidRDefault="00DD4538" w:rsidP="004763E8">
            <w:pPr>
              <w:jc w:val="center"/>
              <w:rPr>
                <w:b/>
              </w:rPr>
            </w:pPr>
          </w:p>
        </w:tc>
        <w:tc>
          <w:tcPr>
            <w:tcW w:w="8206" w:type="dxa"/>
            <w:gridSpan w:val="2"/>
            <w:shd w:val="clear" w:color="auto" w:fill="E2ECE3" w:themeFill="accent1" w:themeFillTint="33"/>
            <w:vAlign w:val="center"/>
          </w:tcPr>
          <w:p w:rsidR="00DD4538" w:rsidRDefault="00DD4538" w:rsidP="004763E8">
            <w:pPr>
              <w:jc w:val="center"/>
              <w:rPr>
                <w:b/>
              </w:rPr>
            </w:pPr>
            <w:r>
              <w:rPr>
                <w:b/>
              </w:rPr>
              <w:t>Benchmarks and Processes</w:t>
            </w:r>
          </w:p>
        </w:tc>
        <w:tc>
          <w:tcPr>
            <w:tcW w:w="4049" w:type="dxa"/>
            <w:shd w:val="clear" w:color="auto" w:fill="E2ECE3" w:themeFill="accent1" w:themeFillTint="33"/>
            <w:vAlign w:val="center"/>
          </w:tcPr>
          <w:p w:rsidR="00DD4538" w:rsidRDefault="00DD4538" w:rsidP="004763E8">
            <w:pPr>
              <w:jc w:val="center"/>
              <w:rPr>
                <w:b/>
              </w:rPr>
            </w:pPr>
            <w:r w:rsidRPr="00A306F4">
              <w:rPr>
                <w:b/>
              </w:rPr>
              <w:t>Concepts and Criteria</w:t>
            </w:r>
          </w:p>
        </w:tc>
      </w:tr>
      <w:tr w:rsidR="00DD4538" w:rsidTr="004763E8">
        <w:trPr>
          <w:trHeight w:val="765"/>
        </w:trPr>
        <w:tc>
          <w:tcPr>
            <w:tcW w:w="2014" w:type="dxa"/>
            <w:vAlign w:val="center"/>
          </w:tcPr>
          <w:p w:rsidR="00DD4538" w:rsidRPr="00174D28" w:rsidRDefault="00DD4538" w:rsidP="004763E8">
            <w:r w:rsidRPr="001031B9">
              <w:rPr>
                <w:b/>
                <w:sz w:val="28"/>
                <w:szCs w:val="28"/>
              </w:rPr>
              <w:t>S</w:t>
            </w:r>
            <w:r>
              <w:t>cience</w:t>
            </w:r>
          </w:p>
        </w:tc>
        <w:tc>
          <w:tcPr>
            <w:tcW w:w="8206" w:type="dxa"/>
            <w:gridSpan w:val="2"/>
          </w:tcPr>
          <w:p w:rsidR="00836995" w:rsidRDefault="00836995" w:rsidP="00836995">
            <w:pPr>
              <w:spacing w:line="240" w:lineRule="auto"/>
              <w:rPr>
                <w:rFonts w:ascii="Droid Sans" w:eastAsia="Droid Sans" w:hAnsi="Droid Sans" w:cs="Droid Sans"/>
                <w:b/>
                <w:bCs/>
              </w:rPr>
            </w:pPr>
          </w:p>
          <w:p w:rsidR="00836995" w:rsidRDefault="00836995" w:rsidP="00836995">
            <w:pPr>
              <w:spacing w:line="240" w:lineRule="auto"/>
              <w:rPr>
                <w:rFonts w:ascii="Droid Sans" w:eastAsia="Droid Sans" w:hAnsi="Droid Sans" w:cs="Droid Sans"/>
              </w:rPr>
            </w:pPr>
            <w:r>
              <w:rPr>
                <w:rFonts w:ascii="Droid Sans" w:eastAsia="Droid Sans" w:hAnsi="Droid Sans" w:cs="Droid Sans"/>
              </w:rPr>
              <w:t>SC.PS.6.2: Explain how the law of conservation of energy is applied to various systems</w:t>
            </w:r>
          </w:p>
          <w:p w:rsidR="00836995" w:rsidRDefault="00836995" w:rsidP="00836995">
            <w:pPr>
              <w:spacing w:line="240" w:lineRule="auto"/>
              <w:rPr>
                <w:rFonts w:ascii="Droid Sans" w:eastAsia="Droid Sans" w:hAnsi="Droid Sans" w:cs="Droid Sans"/>
              </w:rPr>
            </w:pPr>
            <w:r>
              <w:rPr>
                <w:rFonts w:ascii="Droid Sans" w:eastAsia="Droid Sans" w:hAnsi="Droid Sans" w:cs="Droid Sans"/>
              </w:rPr>
              <w:t>SC.PS.7.1: Apply the laws of motion to determine the effects of forces on the linear motion of objects.</w:t>
            </w:r>
          </w:p>
          <w:p w:rsidR="00DD4538" w:rsidRDefault="00836995" w:rsidP="00836995">
            <w:pPr>
              <w:rPr>
                <w:sz w:val="18"/>
                <w:szCs w:val="18"/>
              </w:rPr>
            </w:pPr>
            <w:r>
              <w:rPr>
                <w:rFonts w:ascii="Droid Sans" w:eastAsia="Droid Sans" w:hAnsi="Droid Sans" w:cs="Droid Sans"/>
                <w:sz w:val="24"/>
                <w:szCs w:val="24"/>
              </w:rPr>
              <w:t>SC.PS.7.2: Use vectors to explain force and motion</w:t>
            </w:r>
          </w:p>
          <w:p w:rsidR="00DD4538" w:rsidRPr="00032AF9" w:rsidRDefault="00DD4538" w:rsidP="004763E8">
            <w:pPr>
              <w:rPr>
                <w:sz w:val="18"/>
                <w:szCs w:val="18"/>
              </w:rPr>
            </w:pPr>
          </w:p>
        </w:tc>
        <w:tc>
          <w:tcPr>
            <w:tcW w:w="4049" w:type="dxa"/>
          </w:tcPr>
          <w:p w:rsidR="00DD4538" w:rsidRDefault="00836995" w:rsidP="004763E8">
            <w:pPr>
              <w:rPr>
                <w:b/>
              </w:rPr>
            </w:pPr>
            <w:r>
              <w:rPr>
                <w:b/>
              </w:rPr>
              <w:t>Conservation of Energy, Newton’s Laws of Motion, Vectors, Linear Motion</w:t>
            </w:r>
          </w:p>
        </w:tc>
      </w:tr>
      <w:tr w:rsidR="00DD4538" w:rsidTr="004763E8">
        <w:trPr>
          <w:trHeight w:val="743"/>
        </w:trPr>
        <w:tc>
          <w:tcPr>
            <w:tcW w:w="2014" w:type="dxa"/>
            <w:vAlign w:val="center"/>
          </w:tcPr>
          <w:p w:rsidR="00DD4538" w:rsidRPr="00174D28" w:rsidRDefault="00DD4538" w:rsidP="004763E8">
            <w:pPr>
              <w:ind w:left="1440" w:hanging="1440"/>
            </w:pPr>
            <w:r w:rsidRPr="001031B9">
              <w:rPr>
                <w:b/>
                <w:sz w:val="28"/>
                <w:szCs w:val="28"/>
              </w:rPr>
              <w:t>T</w:t>
            </w:r>
            <w:r>
              <w:t>echnology</w:t>
            </w:r>
          </w:p>
        </w:tc>
        <w:tc>
          <w:tcPr>
            <w:tcW w:w="8206" w:type="dxa"/>
            <w:gridSpan w:val="2"/>
          </w:tcPr>
          <w:p w:rsidR="00DD4538" w:rsidRPr="007E00A6" w:rsidRDefault="00DD4538" w:rsidP="004763E8">
            <w:pPr>
              <w:rPr>
                <w:b/>
                <w:sz w:val="18"/>
                <w:szCs w:val="18"/>
              </w:rPr>
            </w:pPr>
          </w:p>
          <w:p w:rsidR="00DD4538" w:rsidRDefault="00836995" w:rsidP="004763E8">
            <w:pPr>
              <w:rPr>
                <w:rFonts w:ascii="Droid Sans" w:eastAsia="Droid Sans" w:hAnsi="Droid Sans" w:cs="Droid Sans"/>
                <w:sz w:val="24"/>
                <w:szCs w:val="24"/>
              </w:rPr>
            </w:pPr>
            <w:r>
              <w:rPr>
                <w:rFonts w:ascii="Droid Sans" w:eastAsia="Droid Sans" w:hAnsi="Droid Sans" w:cs="Droid Sans"/>
                <w:sz w:val="24"/>
                <w:szCs w:val="24"/>
              </w:rPr>
              <w:t>CTE:9-12.2.3: Apply appropriate and safe behaviors and practices in the school, community, and workplace</w:t>
            </w:r>
          </w:p>
          <w:p w:rsidR="00836995" w:rsidRPr="007E00A6" w:rsidRDefault="00836995" w:rsidP="004763E8">
            <w:pPr>
              <w:rPr>
                <w:b/>
                <w:sz w:val="18"/>
                <w:szCs w:val="18"/>
              </w:rPr>
            </w:pPr>
          </w:p>
        </w:tc>
        <w:tc>
          <w:tcPr>
            <w:tcW w:w="4049" w:type="dxa"/>
          </w:tcPr>
          <w:p w:rsidR="00DD4538" w:rsidRDefault="00836995" w:rsidP="004763E8">
            <w:pPr>
              <w:rPr>
                <w:b/>
              </w:rPr>
            </w:pPr>
            <w:r>
              <w:rPr>
                <w:b/>
              </w:rPr>
              <w:t>Safety</w:t>
            </w:r>
          </w:p>
        </w:tc>
      </w:tr>
      <w:tr w:rsidR="00DD4538" w:rsidTr="004763E8">
        <w:trPr>
          <w:trHeight w:val="1840"/>
        </w:trPr>
        <w:tc>
          <w:tcPr>
            <w:tcW w:w="2014" w:type="dxa"/>
            <w:vAlign w:val="center"/>
          </w:tcPr>
          <w:p w:rsidR="00DD4538" w:rsidRPr="00174D28" w:rsidRDefault="00DD4538" w:rsidP="004763E8">
            <w:r w:rsidRPr="001031B9">
              <w:rPr>
                <w:b/>
                <w:sz w:val="28"/>
                <w:szCs w:val="28"/>
              </w:rPr>
              <w:t>E</w:t>
            </w:r>
            <w:r>
              <w:t>ngineering</w:t>
            </w:r>
          </w:p>
        </w:tc>
        <w:tc>
          <w:tcPr>
            <w:tcW w:w="8206" w:type="dxa"/>
            <w:gridSpan w:val="2"/>
          </w:tcPr>
          <w:p w:rsidR="00DD76F6" w:rsidRPr="00DD76F6" w:rsidRDefault="00DD4538" w:rsidP="004763E8">
            <w:pPr>
              <w:rPr>
                <w:rFonts w:ascii="Arial" w:hAnsi="Arial" w:cs="Arial"/>
                <w:b/>
                <w:bCs/>
                <w:color w:val="000000"/>
                <w:sz w:val="24"/>
                <w:szCs w:val="24"/>
              </w:rPr>
            </w:pPr>
            <w:r w:rsidRPr="00DD76F6">
              <w:rPr>
                <w:b/>
                <w:sz w:val="24"/>
                <w:szCs w:val="24"/>
              </w:rPr>
              <w:t>The Engineering Design Process</w:t>
            </w:r>
            <w:r w:rsidR="00DD76F6" w:rsidRPr="00DD76F6">
              <w:rPr>
                <w:rFonts w:ascii="Arial" w:hAnsi="Arial" w:cs="Arial"/>
                <w:b/>
                <w:bCs/>
                <w:color w:val="000000"/>
                <w:sz w:val="24"/>
                <w:szCs w:val="24"/>
              </w:rPr>
              <w:t xml:space="preserve"> </w:t>
            </w:r>
          </w:p>
          <w:p w:rsidR="00DD76F6" w:rsidRDefault="00DD76F6" w:rsidP="004763E8">
            <w:pPr>
              <w:rPr>
                <w:rFonts w:ascii="Arial" w:hAnsi="Arial" w:cs="Arial"/>
                <w:b/>
                <w:bCs/>
                <w:color w:val="000000"/>
              </w:rPr>
            </w:pPr>
          </w:p>
          <w:p w:rsidR="00DD76F6" w:rsidRDefault="00DD76F6" w:rsidP="004763E8">
            <w:pPr>
              <w:rPr>
                <w:rFonts w:ascii="Arial" w:hAnsi="Arial" w:cs="Arial"/>
                <w:color w:val="000000"/>
              </w:rPr>
            </w:pPr>
            <w:r>
              <w:rPr>
                <w:rFonts w:ascii="Arial" w:hAnsi="Arial" w:cs="Arial"/>
                <w:b/>
                <w:bCs/>
                <w:color w:val="000000"/>
              </w:rPr>
              <w:t>Ask:</w:t>
            </w:r>
            <w:r>
              <w:rPr>
                <w:rFonts w:ascii="Arial" w:hAnsi="Arial" w:cs="Arial"/>
                <w:color w:val="000000"/>
              </w:rPr>
              <w:t xml:space="preserve"> </w:t>
            </w:r>
            <w:r>
              <w:br/>
            </w:r>
            <w:r>
              <w:rPr>
                <w:rFonts w:ascii="Arial" w:hAnsi="Arial" w:cs="Arial"/>
                <w:color w:val="000000"/>
              </w:rPr>
              <w:t>·         Understand the problem</w:t>
            </w:r>
            <w:r>
              <w:br/>
            </w:r>
            <w:r>
              <w:rPr>
                <w:rFonts w:ascii="Arial" w:hAnsi="Arial" w:cs="Arial"/>
                <w:color w:val="000000"/>
              </w:rPr>
              <w:t>·         State the conditions and limitations</w:t>
            </w:r>
            <w:r>
              <w:br/>
            </w:r>
            <w:r>
              <w:rPr>
                <w:rFonts w:ascii="Arial" w:hAnsi="Arial" w:cs="Arial"/>
                <w:color w:val="000000"/>
              </w:rPr>
              <w:t>·         Obtain information from prior knowledge</w:t>
            </w:r>
            <w:r>
              <w:br/>
            </w:r>
            <w:r>
              <w:rPr>
                <w:rFonts w:ascii="Arial" w:hAnsi="Arial" w:cs="Arial"/>
                <w:b/>
                <w:bCs/>
                <w:color w:val="000000"/>
              </w:rPr>
              <w:t>Imagine:</w:t>
            </w:r>
            <w:r>
              <w:rPr>
                <w:rFonts w:ascii="Arial" w:hAnsi="Arial" w:cs="Arial"/>
                <w:color w:val="000000"/>
              </w:rPr>
              <w:t xml:space="preserve"> </w:t>
            </w:r>
            <w:r>
              <w:br/>
            </w:r>
            <w:r>
              <w:rPr>
                <w:rFonts w:ascii="Arial" w:hAnsi="Arial" w:cs="Arial"/>
                <w:color w:val="000000"/>
              </w:rPr>
              <w:t>·         Brainstorm ideas (don’t spend too much time here)</w:t>
            </w:r>
            <w:r>
              <w:br/>
            </w:r>
            <w:r>
              <w:rPr>
                <w:rFonts w:ascii="Arial" w:hAnsi="Arial" w:cs="Arial"/>
                <w:b/>
                <w:bCs/>
                <w:color w:val="000000"/>
              </w:rPr>
              <w:t>Plan:</w:t>
            </w:r>
            <w:r>
              <w:rPr>
                <w:rFonts w:ascii="Arial" w:hAnsi="Arial" w:cs="Arial"/>
                <w:color w:val="000000"/>
              </w:rPr>
              <w:t xml:space="preserve"> </w:t>
            </w:r>
            <w:r>
              <w:br/>
            </w:r>
            <w:r>
              <w:rPr>
                <w:rFonts w:ascii="Arial" w:hAnsi="Arial" w:cs="Arial"/>
                <w:color w:val="000000"/>
              </w:rPr>
              <w:t>·         Choose a testable idea</w:t>
            </w:r>
            <w:r>
              <w:br/>
            </w:r>
            <w:r>
              <w:rPr>
                <w:rFonts w:ascii="Arial" w:hAnsi="Arial" w:cs="Arial"/>
                <w:color w:val="000000"/>
              </w:rPr>
              <w:t>·         Draw a useable prototype</w:t>
            </w:r>
            <w:r>
              <w:br/>
            </w:r>
            <w:r>
              <w:rPr>
                <w:rFonts w:ascii="Arial" w:hAnsi="Arial" w:cs="Arial"/>
                <w:color w:val="000000"/>
              </w:rPr>
              <w:t>·         Use obtainable, affordable, and safe materials</w:t>
            </w:r>
            <w:r>
              <w:br/>
            </w:r>
            <w:r>
              <w:rPr>
                <w:rFonts w:ascii="Arial" w:hAnsi="Arial" w:cs="Arial"/>
                <w:b/>
                <w:bCs/>
                <w:color w:val="000000"/>
              </w:rPr>
              <w:t>Create:</w:t>
            </w:r>
            <w:r>
              <w:rPr>
                <w:rFonts w:ascii="Arial" w:hAnsi="Arial" w:cs="Arial"/>
                <w:color w:val="000000"/>
              </w:rPr>
              <w:t xml:space="preserve"> </w:t>
            </w:r>
            <w:r>
              <w:br/>
            </w:r>
            <w:r>
              <w:rPr>
                <w:rFonts w:ascii="Arial" w:hAnsi="Arial" w:cs="Arial"/>
                <w:color w:val="000000"/>
              </w:rPr>
              <w:t>·         Follow the plan and make it work</w:t>
            </w:r>
            <w:r>
              <w:br/>
            </w:r>
            <w:r>
              <w:rPr>
                <w:rFonts w:ascii="Arial" w:hAnsi="Arial" w:cs="Arial"/>
                <w:b/>
                <w:bCs/>
                <w:color w:val="000000"/>
              </w:rPr>
              <w:t xml:space="preserve">Experiment: </w:t>
            </w:r>
            <w:r>
              <w:br/>
            </w:r>
            <w:r>
              <w:rPr>
                <w:rFonts w:ascii="Arial" w:hAnsi="Arial" w:cs="Arial"/>
                <w:color w:val="000000"/>
              </w:rPr>
              <w:t>·         Collect, record, and analyze data accurately</w:t>
            </w:r>
            <w:r>
              <w:br/>
            </w:r>
            <w:r>
              <w:rPr>
                <w:rFonts w:ascii="Arial" w:hAnsi="Arial" w:cs="Arial"/>
                <w:b/>
                <w:bCs/>
                <w:color w:val="000000"/>
              </w:rPr>
              <w:t>Improve:</w:t>
            </w:r>
            <w:r>
              <w:rPr>
                <w:rFonts w:ascii="Arial" w:hAnsi="Arial" w:cs="Arial"/>
                <w:color w:val="000000"/>
              </w:rPr>
              <w:t xml:space="preserve"> </w:t>
            </w:r>
            <w:r>
              <w:br/>
            </w:r>
            <w:r>
              <w:rPr>
                <w:rFonts w:ascii="Arial" w:hAnsi="Arial" w:cs="Arial"/>
                <w:color w:val="000000"/>
              </w:rPr>
              <w:t>·         Review data</w:t>
            </w:r>
            <w:r>
              <w:br/>
            </w:r>
            <w:r>
              <w:rPr>
                <w:rFonts w:ascii="Arial" w:hAnsi="Arial" w:cs="Arial"/>
                <w:color w:val="000000"/>
              </w:rPr>
              <w:t>·         Use data to repeat process to optimize</w:t>
            </w:r>
          </w:p>
          <w:p w:rsidR="00DD4538" w:rsidRPr="00836995" w:rsidRDefault="00DD76F6" w:rsidP="00836995">
            <w:pPr>
              <w:rPr>
                <w:b/>
                <w:sz w:val="18"/>
                <w:szCs w:val="18"/>
              </w:rPr>
            </w:pPr>
            <w:r>
              <w:lastRenderedPageBreak/>
              <w:br/>
            </w:r>
            <w:r>
              <w:rPr>
                <w:rFonts w:ascii="Arial" w:hAnsi="Arial" w:cs="Arial"/>
                <w:b/>
                <w:bCs/>
                <w:color w:val="000000"/>
              </w:rPr>
              <w:t xml:space="preserve">Teacher: </w:t>
            </w:r>
            <w:r>
              <w:rPr>
                <w:rFonts w:ascii="Arial" w:hAnsi="Arial" w:cs="Arial"/>
                <w:color w:val="000000"/>
              </w:rPr>
              <w:t>Review pitfalls and successes of the Car designs.  Check for understanding and clear misconceptions.</w:t>
            </w:r>
          </w:p>
        </w:tc>
        <w:tc>
          <w:tcPr>
            <w:tcW w:w="4049" w:type="dxa"/>
          </w:tcPr>
          <w:p w:rsidR="00DD4538" w:rsidRDefault="00836995" w:rsidP="004763E8">
            <w:pPr>
              <w:rPr>
                <w:b/>
              </w:rPr>
            </w:pPr>
            <w:r>
              <w:rPr>
                <w:b/>
              </w:rPr>
              <w:lastRenderedPageBreak/>
              <w:t>Ask, Imagine, Plan, Create, Experiment, Improve, Brainstorm, Prototype, Optimize</w:t>
            </w:r>
          </w:p>
        </w:tc>
      </w:tr>
      <w:tr w:rsidR="00DD4538" w:rsidTr="004763E8">
        <w:trPr>
          <w:trHeight w:val="743"/>
        </w:trPr>
        <w:tc>
          <w:tcPr>
            <w:tcW w:w="2014" w:type="dxa"/>
            <w:vAlign w:val="center"/>
          </w:tcPr>
          <w:p w:rsidR="00DD4538" w:rsidRPr="00174D28" w:rsidRDefault="00DD4538" w:rsidP="004763E8">
            <w:r w:rsidRPr="001031B9">
              <w:rPr>
                <w:b/>
                <w:sz w:val="28"/>
                <w:szCs w:val="28"/>
              </w:rPr>
              <w:lastRenderedPageBreak/>
              <w:t>M</w:t>
            </w:r>
            <w:r>
              <w:t>athematics</w:t>
            </w:r>
          </w:p>
        </w:tc>
        <w:tc>
          <w:tcPr>
            <w:tcW w:w="8206" w:type="dxa"/>
            <w:gridSpan w:val="2"/>
          </w:tcPr>
          <w:p w:rsidR="00836995" w:rsidRDefault="00836995" w:rsidP="00836995">
            <w:pPr>
              <w:spacing w:line="240" w:lineRule="auto"/>
            </w:pPr>
            <w:r>
              <w:t>MA.Al.8.1: Graph Linear equations using slope-intercept, point-slope, and x- and y-intercept techniques</w:t>
            </w:r>
          </w:p>
          <w:p w:rsidR="00836995" w:rsidRDefault="00836995" w:rsidP="00836995">
            <w:pPr>
              <w:spacing w:line="240" w:lineRule="auto"/>
            </w:pPr>
            <w:r>
              <w:t>MA.Al.8.2: Determine the slope of a line when given the graph of a line, two points on the line, or the equation of the line</w:t>
            </w:r>
          </w:p>
          <w:p w:rsidR="00836995" w:rsidRDefault="00836995" w:rsidP="00836995">
            <w:pPr>
              <w:spacing w:line="240" w:lineRule="auto"/>
            </w:pPr>
            <w:r>
              <w:t>MA.Al.10.4: Determine the equation of a line when given the graph of the line, the slope and a point on the line, or two points on the line</w:t>
            </w:r>
          </w:p>
          <w:p w:rsidR="00DD4538" w:rsidRDefault="00DD4538" w:rsidP="004763E8">
            <w:pPr>
              <w:rPr>
                <w:sz w:val="18"/>
                <w:szCs w:val="18"/>
              </w:rPr>
            </w:pPr>
          </w:p>
          <w:p w:rsidR="003E272A" w:rsidRPr="003E272A" w:rsidRDefault="003E272A" w:rsidP="003E272A">
            <w:pPr>
              <w:autoSpaceDE w:val="0"/>
              <w:autoSpaceDN w:val="0"/>
              <w:adjustRightInd w:val="0"/>
              <w:spacing w:line="240" w:lineRule="auto"/>
              <w:rPr>
                <w:rFonts w:ascii="Tms Rmn" w:hAnsi="Tms Rmn" w:cstheme="majorBidi"/>
                <w:sz w:val="24"/>
                <w:szCs w:val="24"/>
              </w:rPr>
            </w:pPr>
          </w:p>
          <w:tbl>
            <w:tblPr>
              <w:tblW w:w="0" w:type="auto"/>
              <w:tblLayout w:type="fixed"/>
              <w:tblLook w:val="00BF"/>
            </w:tblPr>
            <w:tblGrid>
              <w:gridCol w:w="8827"/>
            </w:tblGrid>
            <w:tr w:rsidR="003E272A" w:rsidRPr="003E272A">
              <w:trPr>
                <w:trHeight w:val="510"/>
              </w:trPr>
              <w:tc>
                <w:tcPr>
                  <w:tcW w:w="88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E272A" w:rsidRPr="003E272A" w:rsidRDefault="003E272A" w:rsidP="003E272A">
                  <w:pPr>
                    <w:autoSpaceDE w:val="0"/>
                    <w:autoSpaceDN w:val="0"/>
                    <w:adjustRightInd w:val="0"/>
                    <w:spacing w:after="0" w:line="240" w:lineRule="auto"/>
                    <w:rPr>
                      <w:rFonts w:ascii="Times New Roman" w:hAnsi="Times New Roman" w:cs="Times New Roman"/>
                      <w:i/>
                      <w:iCs/>
                      <w:color w:val="000000"/>
                      <w:sz w:val="20"/>
                      <w:szCs w:val="20"/>
                    </w:rPr>
                  </w:pPr>
                  <w:r w:rsidRPr="003E272A">
                    <w:rPr>
                      <w:rFonts w:ascii="Times New Roman" w:hAnsi="Times New Roman" w:cs="Times New Roman"/>
                      <w:color w:val="000000"/>
                      <w:sz w:val="20"/>
                      <w:szCs w:val="20"/>
                    </w:rPr>
                    <w:t xml:space="preserve">F.IF.7:   </w:t>
                  </w:r>
                  <w:r w:rsidRPr="003E272A">
                    <w:rPr>
                      <w:rFonts w:ascii="Times New Roman" w:hAnsi="Times New Roman" w:cs="Times New Roman"/>
                      <w:b/>
                      <w:bCs/>
                      <w:color w:val="000000"/>
                      <w:sz w:val="20"/>
                      <w:szCs w:val="20"/>
                      <w:u w:val="single"/>
                    </w:rPr>
                    <w:t>Analyze functions using different representations</w:t>
                  </w:r>
                  <w:r w:rsidRPr="003E272A">
                    <w:rPr>
                      <w:rFonts w:ascii="Times New Roman" w:hAnsi="Times New Roman" w:cs="Times New Roman"/>
                      <w:color w:val="000000"/>
                      <w:sz w:val="20"/>
                      <w:szCs w:val="20"/>
                    </w:rPr>
                    <w:t xml:space="preserve">.  </w:t>
                  </w:r>
                  <w:r w:rsidRPr="003E272A">
                    <w:rPr>
                      <w:rFonts w:ascii="Times New Roman" w:hAnsi="Times New Roman" w:cs="Times New Roman"/>
                      <w:i/>
                      <w:iCs/>
                      <w:color w:val="000000"/>
                      <w:sz w:val="20"/>
                      <w:szCs w:val="20"/>
                    </w:rPr>
                    <w:t>Graph functions expressed symbolically and show key features of the graph, by hand in simple cases and using technology for more complicated cases.*</w:t>
                  </w:r>
                </w:p>
                <w:p w:rsidR="003E272A" w:rsidRPr="003E272A" w:rsidRDefault="003E272A" w:rsidP="003E272A">
                  <w:pPr>
                    <w:autoSpaceDE w:val="0"/>
                    <w:autoSpaceDN w:val="0"/>
                    <w:adjustRightInd w:val="0"/>
                    <w:spacing w:after="0" w:line="240" w:lineRule="auto"/>
                    <w:ind w:left="541" w:hanging="270"/>
                    <w:rPr>
                      <w:rFonts w:ascii="Times New Roman" w:hAnsi="Times New Roman" w:cs="Times New Roman"/>
                      <w:i/>
                      <w:iCs/>
                      <w:color w:val="000000"/>
                      <w:sz w:val="20"/>
                      <w:szCs w:val="20"/>
                    </w:rPr>
                  </w:pPr>
                  <w:proofErr w:type="gramStart"/>
                  <w:r w:rsidRPr="003E272A">
                    <w:rPr>
                      <w:rFonts w:ascii="Times New Roman" w:hAnsi="Times New Roman" w:cs="Times New Roman"/>
                      <w:i/>
                      <w:iCs/>
                      <w:color w:val="000000"/>
                      <w:sz w:val="20"/>
                      <w:szCs w:val="20"/>
                    </w:rPr>
                    <w:t>a.  Graph</w:t>
                  </w:r>
                  <w:proofErr w:type="gramEnd"/>
                  <w:r w:rsidRPr="003E272A">
                    <w:rPr>
                      <w:rFonts w:ascii="Times New Roman" w:hAnsi="Times New Roman" w:cs="Times New Roman"/>
                      <w:i/>
                      <w:iCs/>
                      <w:color w:val="000000"/>
                      <w:sz w:val="20"/>
                      <w:szCs w:val="20"/>
                    </w:rPr>
                    <w:t xml:space="preserve"> linear and quadratic functions and show intercepts, maxima, and minima.</w:t>
                  </w:r>
                </w:p>
                <w:p w:rsidR="003E272A" w:rsidRPr="003E272A" w:rsidRDefault="003E272A" w:rsidP="003E272A">
                  <w:pPr>
                    <w:autoSpaceDE w:val="0"/>
                    <w:autoSpaceDN w:val="0"/>
                    <w:adjustRightInd w:val="0"/>
                    <w:spacing w:after="0" w:line="240" w:lineRule="auto"/>
                    <w:rPr>
                      <w:rFonts w:ascii="Times New Roman" w:hAnsi="Times New Roman" w:cs="Times New Roman"/>
                      <w:i/>
                      <w:iCs/>
                      <w:color w:val="000000"/>
                      <w:sz w:val="20"/>
                      <w:szCs w:val="20"/>
                    </w:rPr>
                  </w:pPr>
                </w:p>
                <w:p w:rsidR="003E272A" w:rsidRPr="003E272A" w:rsidRDefault="003E272A" w:rsidP="003E272A">
                  <w:pPr>
                    <w:autoSpaceDE w:val="0"/>
                    <w:autoSpaceDN w:val="0"/>
                    <w:adjustRightInd w:val="0"/>
                    <w:spacing w:after="0" w:line="240" w:lineRule="auto"/>
                    <w:rPr>
                      <w:rFonts w:ascii="Times New Roman" w:hAnsi="Times New Roman" w:cs="Times New Roman"/>
                      <w:i/>
                      <w:iCs/>
                      <w:color w:val="000000"/>
                      <w:sz w:val="20"/>
                      <w:szCs w:val="20"/>
                    </w:rPr>
                  </w:pPr>
                  <w:r w:rsidRPr="003E272A">
                    <w:rPr>
                      <w:rFonts w:ascii="Times New Roman" w:hAnsi="Times New Roman" w:cs="Times New Roman"/>
                      <w:color w:val="000000"/>
                      <w:sz w:val="20"/>
                      <w:szCs w:val="20"/>
                    </w:rPr>
                    <w:t xml:space="preserve">A.CED.2:  </w:t>
                  </w:r>
                  <w:r w:rsidRPr="003E272A">
                    <w:rPr>
                      <w:rFonts w:ascii="Times New Roman" w:hAnsi="Times New Roman" w:cs="Times New Roman"/>
                      <w:b/>
                      <w:bCs/>
                      <w:color w:val="000000"/>
                      <w:sz w:val="20"/>
                      <w:szCs w:val="20"/>
                      <w:u w:val="single"/>
                    </w:rPr>
                    <w:t>Create equations that describe numbers or relationship</w:t>
                  </w:r>
                  <w:r w:rsidRPr="003E272A">
                    <w:rPr>
                      <w:rFonts w:ascii="Times New Roman" w:hAnsi="Times New Roman" w:cs="Times New Roman"/>
                      <w:color w:val="000000"/>
                      <w:sz w:val="20"/>
                      <w:szCs w:val="20"/>
                    </w:rPr>
                    <w:t xml:space="preserve">.  </w:t>
                  </w:r>
                  <w:r w:rsidRPr="003E272A">
                    <w:rPr>
                      <w:rFonts w:ascii="Times New Roman" w:hAnsi="Times New Roman" w:cs="Times New Roman"/>
                      <w:i/>
                      <w:iCs/>
                      <w:color w:val="000000"/>
                      <w:sz w:val="20"/>
                      <w:szCs w:val="20"/>
                    </w:rPr>
                    <w:t>Create equations in two or more variables to represent relationships between quantities; graph equations on coordinate axes with labels and scales.*</w:t>
                  </w:r>
                </w:p>
              </w:tc>
            </w:tr>
            <w:tr w:rsidR="003E272A" w:rsidRPr="003E272A">
              <w:trPr>
                <w:trHeight w:val="510"/>
              </w:trPr>
              <w:tc>
                <w:tcPr>
                  <w:tcW w:w="8827" w:type="dxa"/>
                  <w:tcBorders>
                    <w:top w:val="single" w:sz="6" w:space="0" w:color="000000"/>
                    <w:left w:val="single" w:sz="6" w:space="0" w:color="000000"/>
                    <w:bottom w:val="single" w:sz="6" w:space="0" w:color="000000"/>
                    <w:right w:val="single" w:sz="6" w:space="0" w:color="000000"/>
                  </w:tcBorders>
                  <w:shd w:val="clear" w:color="auto" w:fill="FFFFFF"/>
                </w:tcPr>
                <w:p w:rsidR="003E272A" w:rsidRPr="003E272A" w:rsidRDefault="003E272A" w:rsidP="003E272A">
                  <w:pPr>
                    <w:autoSpaceDE w:val="0"/>
                    <w:autoSpaceDN w:val="0"/>
                    <w:adjustRightInd w:val="0"/>
                    <w:spacing w:after="0" w:line="240" w:lineRule="auto"/>
                    <w:rPr>
                      <w:rFonts w:ascii="Times New Roman" w:hAnsi="Times New Roman" w:cs="Times New Roman"/>
                      <w:i/>
                      <w:iCs/>
                      <w:color w:val="000000"/>
                      <w:sz w:val="20"/>
                      <w:szCs w:val="20"/>
                    </w:rPr>
                  </w:pPr>
                  <w:r w:rsidRPr="003E272A">
                    <w:rPr>
                      <w:rFonts w:ascii="Times New Roman" w:hAnsi="Times New Roman" w:cs="Times New Roman"/>
                      <w:color w:val="000000"/>
                      <w:sz w:val="20"/>
                      <w:szCs w:val="20"/>
                    </w:rPr>
                    <w:t xml:space="preserve">S.ID.7:  </w:t>
                  </w:r>
                  <w:r w:rsidRPr="003E272A">
                    <w:rPr>
                      <w:rFonts w:ascii="Times New Roman" w:hAnsi="Times New Roman" w:cs="Times New Roman"/>
                      <w:b/>
                      <w:bCs/>
                      <w:color w:val="000000"/>
                      <w:sz w:val="20"/>
                      <w:szCs w:val="20"/>
                      <w:u w:val="single"/>
                    </w:rPr>
                    <w:t>Interpret linear models</w:t>
                  </w:r>
                  <w:r w:rsidRPr="003E272A">
                    <w:rPr>
                      <w:rFonts w:ascii="Times New Roman" w:hAnsi="Times New Roman" w:cs="Times New Roman"/>
                      <w:color w:val="000000"/>
                      <w:sz w:val="20"/>
                      <w:szCs w:val="20"/>
                    </w:rPr>
                    <w:t xml:space="preserve">.  </w:t>
                  </w:r>
                  <w:r w:rsidRPr="003E272A">
                    <w:rPr>
                      <w:rFonts w:ascii="Times New Roman" w:hAnsi="Times New Roman" w:cs="Times New Roman"/>
                      <w:i/>
                      <w:iCs/>
                      <w:color w:val="000000"/>
                      <w:sz w:val="20"/>
                      <w:szCs w:val="20"/>
                    </w:rPr>
                    <w:t>Interpret the slope (rate of change) and the intercept (constant term) of a linear model in the context of the data.*</w:t>
                  </w:r>
                </w:p>
              </w:tc>
            </w:tr>
          </w:tbl>
          <w:p w:rsidR="00DD4538" w:rsidRDefault="003E272A" w:rsidP="004763E8">
            <w:pPr>
              <w:rPr>
                <w:sz w:val="18"/>
                <w:szCs w:val="18"/>
              </w:rPr>
            </w:pPr>
            <w:r w:rsidRPr="003E272A">
              <w:rPr>
                <w:rFonts w:ascii="Times New Roman" w:hAnsi="Times New Roman" w:cs="Times New Roman"/>
                <w:b/>
                <w:iCs/>
                <w:color w:val="000000"/>
                <w:sz w:val="20"/>
                <w:szCs w:val="20"/>
              </w:rPr>
              <w:t>(Math CCSS</w:t>
            </w:r>
            <w:r>
              <w:rPr>
                <w:rFonts w:ascii="Times New Roman" w:hAnsi="Times New Roman" w:cs="Times New Roman"/>
                <w:i/>
                <w:iCs/>
                <w:color w:val="000000"/>
                <w:sz w:val="20"/>
                <w:szCs w:val="20"/>
              </w:rPr>
              <w:t>)</w:t>
            </w:r>
          </w:p>
          <w:p w:rsidR="00DD4538" w:rsidRPr="00032AF9" w:rsidRDefault="00DD4538" w:rsidP="004763E8">
            <w:pPr>
              <w:rPr>
                <w:sz w:val="18"/>
                <w:szCs w:val="18"/>
              </w:rPr>
            </w:pPr>
          </w:p>
        </w:tc>
        <w:tc>
          <w:tcPr>
            <w:tcW w:w="4049" w:type="dxa"/>
          </w:tcPr>
          <w:p w:rsidR="00DD4538" w:rsidRDefault="00836995" w:rsidP="004763E8">
            <w:pPr>
              <w:rPr>
                <w:b/>
              </w:rPr>
            </w:pPr>
            <w:r>
              <w:rPr>
                <w:b/>
              </w:rPr>
              <w:t>Slope, Graphing, Y-Intercept, Point-Slope, Function, Linear Function, Quadratic Function, Variable</w:t>
            </w:r>
          </w:p>
        </w:tc>
      </w:tr>
      <w:tr w:rsidR="00DD4538" w:rsidTr="004763E8">
        <w:trPr>
          <w:trHeight w:val="946"/>
        </w:trPr>
        <w:tc>
          <w:tcPr>
            <w:tcW w:w="14269" w:type="dxa"/>
            <w:gridSpan w:val="4"/>
          </w:tcPr>
          <w:p w:rsidR="00DD4538" w:rsidRDefault="00DD4538" w:rsidP="004763E8">
            <w:pPr>
              <w:rPr>
                <w:b/>
              </w:rPr>
            </w:pPr>
            <w:r>
              <w:rPr>
                <w:b/>
              </w:rPr>
              <w:t>STEM Competencies:</w:t>
            </w:r>
          </w:p>
          <w:p w:rsidR="00540E50" w:rsidRPr="00540E50" w:rsidRDefault="00540E50" w:rsidP="00540E50">
            <w:pPr>
              <w:pStyle w:val="ListParagraph"/>
              <w:numPr>
                <w:ilvl w:val="0"/>
                <w:numId w:val="11"/>
              </w:numPr>
              <w:rPr>
                <w:rFonts w:ascii="Times New Roman" w:eastAsia="Times New Roman" w:hAnsi="Times New Roman" w:cs="Times New Roman"/>
                <w:sz w:val="24"/>
                <w:szCs w:val="24"/>
              </w:rPr>
            </w:pPr>
            <w:r w:rsidRPr="00540E50">
              <w:rPr>
                <w:rFonts w:ascii="Times New Roman" w:eastAsia="Times New Roman" w:hAnsi="Times New Roman" w:cs="Times New Roman"/>
                <w:sz w:val="24"/>
                <w:szCs w:val="24"/>
              </w:rPr>
              <w:t>Indicator 3.3: Generates new and creative ideas and approaches to developing solutions</w:t>
            </w:r>
          </w:p>
          <w:p w:rsidR="00DD4538" w:rsidRPr="003545DE" w:rsidRDefault="00DD4538" w:rsidP="00540E50">
            <w:pPr>
              <w:pStyle w:val="ListParagraph"/>
              <w:spacing w:line="240" w:lineRule="auto"/>
              <w:rPr>
                <w:b/>
              </w:rPr>
            </w:pPr>
          </w:p>
          <w:p w:rsidR="00DD4538" w:rsidRDefault="00DD4538" w:rsidP="004763E8">
            <w:pPr>
              <w:rPr>
                <w:b/>
              </w:rPr>
            </w:pPr>
          </w:p>
        </w:tc>
      </w:tr>
    </w:tbl>
    <w:p w:rsidR="00DD4538" w:rsidRDefault="00DD4538" w:rsidP="00DD4538">
      <w:pPr>
        <w:spacing w:after="0"/>
        <w:rPr>
          <w:b/>
          <w:sz w:val="20"/>
          <w:szCs w:val="20"/>
        </w:rPr>
      </w:pPr>
    </w:p>
    <w:p w:rsidR="00836995" w:rsidRDefault="00836995" w:rsidP="00DD4538">
      <w:pPr>
        <w:spacing w:after="0"/>
        <w:rPr>
          <w:b/>
          <w:sz w:val="20"/>
          <w:szCs w:val="20"/>
        </w:rPr>
      </w:pPr>
    </w:p>
    <w:p w:rsidR="00836995" w:rsidRDefault="00836995" w:rsidP="00DD4538">
      <w:pPr>
        <w:spacing w:after="0"/>
        <w:rPr>
          <w:b/>
          <w:sz w:val="20"/>
          <w:szCs w:val="20"/>
        </w:rPr>
      </w:pPr>
    </w:p>
    <w:p w:rsidR="00836995" w:rsidRDefault="00836995" w:rsidP="00DD4538">
      <w:pPr>
        <w:spacing w:after="0"/>
        <w:rPr>
          <w:b/>
          <w:sz w:val="20"/>
          <w:szCs w:val="20"/>
        </w:rPr>
      </w:pPr>
    </w:p>
    <w:p w:rsidR="00DD4538" w:rsidRDefault="00DD4538" w:rsidP="00DD4538">
      <w:pPr>
        <w:spacing w:after="0"/>
        <w:rPr>
          <w:b/>
          <w:sz w:val="20"/>
          <w:szCs w:val="20"/>
        </w:rPr>
      </w:pPr>
    </w:p>
    <w:tbl>
      <w:tblPr>
        <w:tblStyle w:val="TableGrid"/>
        <w:tblW w:w="14163" w:type="dxa"/>
        <w:tblLook w:val="04A0"/>
      </w:tblPr>
      <w:tblGrid>
        <w:gridCol w:w="447"/>
        <w:gridCol w:w="12068"/>
        <w:gridCol w:w="1648"/>
      </w:tblGrid>
      <w:tr w:rsidR="00DD4538" w:rsidTr="00836995">
        <w:trPr>
          <w:trHeight w:val="321"/>
        </w:trPr>
        <w:tc>
          <w:tcPr>
            <w:tcW w:w="14163" w:type="dxa"/>
            <w:gridSpan w:val="3"/>
            <w:shd w:val="clear" w:color="auto" w:fill="E1E2DB" w:themeFill="text2" w:themeFillTint="33"/>
          </w:tcPr>
          <w:p w:rsidR="00DD4538" w:rsidRPr="00B15180" w:rsidRDefault="00DD4538" w:rsidP="004763E8">
            <w:pPr>
              <w:jc w:val="center"/>
              <w:rPr>
                <w:b/>
              </w:rPr>
            </w:pPr>
            <w:r w:rsidRPr="00B15180">
              <w:rPr>
                <w:b/>
              </w:rPr>
              <w:lastRenderedPageBreak/>
              <w:t>Lesson Sequence</w:t>
            </w:r>
          </w:p>
        </w:tc>
      </w:tr>
      <w:tr w:rsidR="00DD4538" w:rsidTr="00836995">
        <w:trPr>
          <w:trHeight w:val="364"/>
        </w:trPr>
        <w:tc>
          <w:tcPr>
            <w:tcW w:w="447" w:type="dxa"/>
            <w:shd w:val="clear" w:color="auto" w:fill="E2ECE3" w:themeFill="accent1" w:themeFillTint="33"/>
          </w:tcPr>
          <w:p w:rsidR="00DD4538" w:rsidRDefault="00DD4538" w:rsidP="004763E8"/>
        </w:tc>
        <w:tc>
          <w:tcPr>
            <w:tcW w:w="12068" w:type="dxa"/>
            <w:shd w:val="clear" w:color="auto" w:fill="E2ECE3" w:themeFill="accent1" w:themeFillTint="33"/>
          </w:tcPr>
          <w:p w:rsidR="00DD4538" w:rsidRPr="00B15180" w:rsidRDefault="00DD4538" w:rsidP="004763E8">
            <w:pPr>
              <w:rPr>
                <w:b/>
              </w:rPr>
            </w:pPr>
            <w:r w:rsidRPr="00B15180">
              <w:rPr>
                <w:b/>
              </w:rPr>
              <w:t>Lesson Title/Description</w:t>
            </w:r>
          </w:p>
        </w:tc>
        <w:tc>
          <w:tcPr>
            <w:tcW w:w="1648" w:type="dxa"/>
            <w:shd w:val="clear" w:color="auto" w:fill="E2ECE3" w:themeFill="accent1" w:themeFillTint="33"/>
          </w:tcPr>
          <w:p w:rsidR="00DD4538" w:rsidRPr="00B15180" w:rsidRDefault="00DD4538" w:rsidP="004763E8">
            <w:pPr>
              <w:jc w:val="center"/>
              <w:rPr>
                <w:b/>
              </w:rPr>
            </w:pPr>
            <w:r w:rsidRPr="00B15180">
              <w:rPr>
                <w:b/>
              </w:rPr>
              <w:t>Time Frame</w:t>
            </w:r>
          </w:p>
        </w:tc>
      </w:tr>
      <w:tr w:rsidR="00DD4538" w:rsidTr="00836995">
        <w:trPr>
          <w:trHeight w:val="641"/>
        </w:trPr>
        <w:tc>
          <w:tcPr>
            <w:tcW w:w="447" w:type="dxa"/>
          </w:tcPr>
          <w:p w:rsidR="00DD4538" w:rsidRDefault="00DD4538" w:rsidP="004763E8">
            <w:r>
              <w:t>1</w:t>
            </w:r>
          </w:p>
        </w:tc>
        <w:tc>
          <w:tcPr>
            <w:tcW w:w="12068" w:type="dxa"/>
          </w:tcPr>
          <w:p w:rsidR="00836995" w:rsidRDefault="00836995" w:rsidP="00836995">
            <w:r>
              <w:t>Review slopes and linear equations:</w:t>
            </w:r>
          </w:p>
          <w:p w:rsidR="00836995" w:rsidRDefault="00836995" w:rsidP="00836995">
            <w:r>
              <w:t>a)   Graphing linear equations</w:t>
            </w:r>
          </w:p>
          <w:p w:rsidR="00836995" w:rsidRDefault="00836995" w:rsidP="00836995">
            <w:r>
              <w:t>b)   Determining the slope of a line</w:t>
            </w:r>
          </w:p>
          <w:p w:rsidR="00836995" w:rsidRDefault="00836995" w:rsidP="00836995">
            <w:r>
              <w:t>c)   Determining the equation of a line.</w:t>
            </w:r>
          </w:p>
          <w:p w:rsidR="00DD4538" w:rsidRDefault="00DD4538" w:rsidP="00836995"/>
        </w:tc>
        <w:tc>
          <w:tcPr>
            <w:tcW w:w="1648" w:type="dxa"/>
          </w:tcPr>
          <w:p w:rsidR="00DD4538" w:rsidRDefault="00836995" w:rsidP="004763E8">
            <w:r>
              <w:t>40 min.</w:t>
            </w:r>
          </w:p>
        </w:tc>
      </w:tr>
      <w:tr w:rsidR="00DD4538" w:rsidTr="00836995">
        <w:trPr>
          <w:trHeight w:val="641"/>
        </w:trPr>
        <w:tc>
          <w:tcPr>
            <w:tcW w:w="447" w:type="dxa"/>
          </w:tcPr>
          <w:p w:rsidR="00DD4538" w:rsidRDefault="00DD4538" w:rsidP="004763E8">
            <w:r>
              <w:t>2</w:t>
            </w:r>
          </w:p>
        </w:tc>
        <w:tc>
          <w:tcPr>
            <w:tcW w:w="12068" w:type="dxa"/>
          </w:tcPr>
          <w:p w:rsidR="00836995" w:rsidRDefault="00836995" w:rsidP="00836995">
            <w:r>
              <w:t xml:space="preserve"> After teacher instruction on content, teacher will pass out the Practice</w:t>
            </w:r>
            <w:r>
              <w:rPr>
                <w:b/>
                <w:bCs/>
              </w:rPr>
              <w:t xml:space="preserve"> </w:t>
            </w:r>
            <w:r>
              <w:t>Graphing Worksheet:</w:t>
            </w:r>
          </w:p>
          <w:p w:rsidR="00836995" w:rsidRDefault="00836995" w:rsidP="00836995">
            <w:pPr>
              <w:pStyle w:val="ListParagraph"/>
              <w:numPr>
                <w:ilvl w:val="0"/>
                <w:numId w:val="13"/>
              </w:numPr>
            </w:pPr>
            <w:r>
              <w:t xml:space="preserve"> create a graph from a set of data</w:t>
            </w:r>
          </w:p>
          <w:p w:rsidR="00836995" w:rsidRDefault="00836995" w:rsidP="00836995">
            <w:pPr>
              <w:pStyle w:val="ListParagraph"/>
              <w:numPr>
                <w:ilvl w:val="0"/>
                <w:numId w:val="13"/>
              </w:numPr>
            </w:pPr>
            <w:r>
              <w:t>determine the slope of the line</w:t>
            </w:r>
          </w:p>
          <w:p w:rsidR="00836995" w:rsidRDefault="00836995" w:rsidP="00836995">
            <w:pPr>
              <w:pStyle w:val="ListParagraph"/>
              <w:numPr>
                <w:ilvl w:val="0"/>
                <w:numId w:val="13"/>
              </w:numPr>
            </w:pPr>
            <w:proofErr w:type="gramStart"/>
            <w:r>
              <w:t>write</w:t>
            </w:r>
            <w:proofErr w:type="gramEnd"/>
            <w:r>
              <w:t xml:space="preserve"> the equation of the line.</w:t>
            </w:r>
          </w:p>
          <w:p w:rsidR="00DD4538" w:rsidRDefault="00DD4538" w:rsidP="00836995"/>
        </w:tc>
        <w:tc>
          <w:tcPr>
            <w:tcW w:w="1648" w:type="dxa"/>
          </w:tcPr>
          <w:p w:rsidR="00DD4538" w:rsidRDefault="00836995" w:rsidP="004763E8">
            <w:r>
              <w:t>20 min.</w:t>
            </w:r>
          </w:p>
        </w:tc>
      </w:tr>
      <w:tr w:rsidR="00DD4538" w:rsidTr="00836995">
        <w:trPr>
          <w:trHeight w:val="641"/>
        </w:trPr>
        <w:tc>
          <w:tcPr>
            <w:tcW w:w="447" w:type="dxa"/>
          </w:tcPr>
          <w:p w:rsidR="00DD4538" w:rsidRDefault="00DD4538" w:rsidP="004763E8">
            <w:r>
              <w:t>3</w:t>
            </w:r>
          </w:p>
        </w:tc>
        <w:tc>
          <w:tcPr>
            <w:tcW w:w="12068" w:type="dxa"/>
          </w:tcPr>
          <w:p w:rsidR="00836995" w:rsidRDefault="00836995" w:rsidP="00836995">
            <w:r>
              <w:t xml:space="preserve">Build a </w:t>
            </w:r>
            <w:proofErr w:type="spellStart"/>
            <w:r>
              <w:t>Louvee</w:t>
            </w:r>
            <w:proofErr w:type="spellEnd"/>
            <w:r>
              <w:t xml:space="preserve"> air car—student in pairs, materials needed, timeframe, etc</w:t>
            </w:r>
            <w:proofErr w:type="gramStart"/>
            <w:r>
              <w:t>. .</w:t>
            </w:r>
            <w:proofErr w:type="gramEnd"/>
            <w:r>
              <w:t xml:space="preserve"> .</w:t>
            </w:r>
          </w:p>
          <w:p w:rsidR="00DD4538" w:rsidRDefault="00DD4538" w:rsidP="004763E8"/>
        </w:tc>
        <w:tc>
          <w:tcPr>
            <w:tcW w:w="1648" w:type="dxa"/>
          </w:tcPr>
          <w:p w:rsidR="00DD4538" w:rsidRDefault="00836995" w:rsidP="004763E8">
            <w:r>
              <w:t>1 hour</w:t>
            </w:r>
          </w:p>
        </w:tc>
      </w:tr>
      <w:tr w:rsidR="00DD4538" w:rsidTr="00836995">
        <w:trPr>
          <w:trHeight w:val="586"/>
        </w:trPr>
        <w:tc>
          <w:tcPr>
            <w:tcW w:w="447" w:type="dxa"/>
          </w:tcPr>
          <w:p w:rsidR="00DD4538" w:rsidRDefault="00DD4538" w:rsidP="004763E8">
            <w:r>
              <w:t>4</w:t>
            </w:r>
          </w:p>
        </w:tc>
        <w:tc>
          <w:tcPr>
            <w:tcW w:w="12068" w:type="dxa"/>
          </w:tcPr>
          <w:p w:rsidR="00836995" w:rsidRDefault="00836995" w:rsidP="00836995">
            <w:pPr>
              <w:rPr>
                <w:b/>
                <w:bCs/>
              </w:rPr>
            </w:pPr>
            <w:r>
              <w:rPr>
                <w:b/>
                <w:bCs/>
              </w:rPr>
              <w:t xml:space="preserve"> Performance task:</w:t>
            </w:r>
          </w:p>
          <w:p w:rsidR="00836995" w:rsidRDefault="00836995" w:rsidP="00836995">
            <w:r>
              <w:t xml:space="preserve">You are an engineer that has been asked to design the fastest </w:t>
            </w:r>
            <w:proofErr w:type="spellStart"/>
            <w:r>
              <w:t>Louvee</w:t>
            </w:r>
            <w:proofErr w:type="spellEnd"/>
            <w:r>
              <w:t xml:space="preserve">-air car that travels in a straight line.  You will then create a report to show your car’s speed.  You will log all of your plans and thoughts in an Engineering Journal.  You will share your report out to the car design panel.  Final judging will be done based on the Car Report and presentation.  Thank you for delving into your creativity as you </w:t>
            </w:r>
            <w:proofErr w:type="gramStart"/>
            <w:r>
              <w:t>build</w:t>
            </w:r>
            <w:proofErr w:type="gramEnd"/>
            <w:r>
              <w:t xml:space="preserve"> the fastest </w:t>
            </w:r>
            <w:proofErr w:type="spellStart"/>
            <w:r>
              <w:t>Louvee</w:t>
            </w:r>
            <w:proofErr w:type="spellEnd"/>
            <w:r>
              <w:t xml:space="preserve"> Air Car ever!!</w:t>
            </w:r>
          </w:p>
          <w:p w:rsidR="00DD4538" w:rsidRDefault="00DD4538" w:rsidP="004763E8"/>
        </w:tc>
        <w:tc>
          <w:tcPr>
            <w:tcW w:w="1648" w:type="dxa"/>
          </w:tcPr>
          <w:p w:rsidR="00DD4538" w:rsidRDefault="00836995" w:rsidP="004763E8">
            <w:r>
              <w:t>1 hour</w:t>
            </w:r>
          </w:p>
        </w:tc>
      </w:tr>
    </w:tbl>
    <w:p w:rsidR="00C636E7" w:rsidRDefault="00C636E7"/>
    <w:sectPr w:rsidR="00C636E7" w:rsidSect="00B15180">
      <w:headerReference w:type="even" r:id="rId7"/>
      <w:headerReference w:type="default" r:id="rId8"/>
      <w:footerReference w:type="default" r:id="rId9"/>
      <w:headerReference w:type="first" r:id="rId10"/>
      <w:pgSz w:w="15840" w:h="12240" w:orient="landscape"/>
      <w:pgMar w:top="792" w:right="864" w:bottom="792" w:left="79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DCE" w:rsidRDefault="00050DCE" w:rsidP="00540E50">
      <w:pPr>
        <w:spacing w:after="0" w:line="240" w:lineRule="auto"/>
      </w:pPr>
      <w:r>
        <w:separator/>
      </w:r>
    </w:p>
  </w:endnote>
  <w:endnote w:type="continuationSeparator" w:id="0">
    <w:p w:rsidR="00050DCE" w:rsidRDefault="00050DCE" w:rsidP="00540E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Droid Sans">
    <w:altName w:val="Times New Roman"/>
    <w:charset w:val="00"/>
    <w:family w:val="auto"/>
    <w:pitch w:val="default"/>
    <w:sig w:usb0="00000000" w:usb1="00000000" w:usb2="00000000" w:usb3="00000000" w:csb0="00000000"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E50" w:rsidRDefault="005F7B49">
    <w:pPr>
      <w:pStyle w:val="Footer"/>
      <w:pBdr>
        <w:top w:val="thinThickSmallGap" w:sz="24" w:space="1" w:color="4A724A" w:themeColor="accent2" w:themeShade="7F"/>
      </w:pBdr>
      <w:rPr>
        <w:rFonts w:asciiTheme="majorHAnsi" w:hAnsiTheme="majorHAnsi"/>
      </w:rPr>
    </w:pPr>
    <w:r>
      <w:rPr>
        <w:rFonts w:asciiTheme="majorHAnsi" w:hAnsiTheme="majorHAnsi"/>
      </w:rPr>
      <w:t>Unit Authors: _</w:t>
    </w:r>
    <w:r w:rsidR="00540E50">
      <w:rPr>
        <w:rFonts w:asciiTheme="majorHAnsi" w:hAnsiTheme="majorHAnsi"/>
      </w:rPr>
      <w:t xml:space="preserve">Leslie </w:t>
    </w:r>
    <w:proofErr w:type="spellStart"/>
    <w:r w:rsidR="00540E50">
      <w:rPr>
        <w:rFonts w:asciiTheme="majorHAnsi" w:hAnsiTheme="majorHAnsi"/>
      </w:rPr>
      <w:t>Hamasaki</w:t>
    </w:r>
    <w:proofErr w:type="spellEnd"/>
    <w:r w:rsidR="00540E50">
      <w:rPr>
        <w:rFonts w:asciiTheme="majorHAnsi" w:hAnsiTheme="majorHAnsi"/>
      </w:rPr>
      <w:t xml:space="preserve">, Jeanine </w:t>
    </w:r>
    <w:proofErr w:type="spellStart"/>
    <w:r w:rsidR="00540E50">
      <w:rPr>
        <w:rFonts w:asciiTheme="majorHAnsi" w:hAnsiTheme="majorHAnsi"/>
      </w:rPr>
      <w:t>Nakakura</w:t>
    </w:r>
    <w:proofErr w:type="spellEnd"/>
    <w:r w:rsidR="00540E50">
      <w:rPr>
        <w:rFonts w:asciiTheme="majorHAnsi" w:hAnsiTheme="majorHAnsi"/>
      </w:rPr>
      <w:t>, Ryan Saito__     Date Developed:  ____11/02/11</w:t>
    </w:r>
  </w:p>
  <w:p w:rsidR="00266173" w:rsidRDefault="005F7B49">
    <w:pPr>
      <w:pStyle w:val="Footer"/>
      <w:pBdr>
        <w:top w:val="thinThickSmallGap" w:sz="24" w:space="1" w:color="4A724A" w:themeColor="accent2" w:themeShade="7F"/>
      </w:pBdr>
      <w:rPr>
        <w:rFonts w:asciiTheme="majorHAnsi" w:hAnsiTheme="majorHAnsi"/>
      </w:rPr>
    </w:pPr>
    <w:r>
      <w:rPr>
        <w:rFonts w:asciiTheme="majorHAnsi" w:hAnsiTheme="majorHAnsi"/>
      </w:rPr>
      <w:t>______________</w:t>
    </w:r>
    <w:r>
      <w:rPr>
        <w:rFonts w:asciiTheme="majorHAnsi" w:hAnsiTheme="majorHAnsi"/>
      </w:rPr>
      <w:ptab w:relativeTo="margin" w:alignment="right" w:leader="none"/>
    </w:r>
    <w:r>
      <w:rPr>
        <w:rFonts w:asciiTheme="majorHAnsi" w:hAnsiTheme="majorHAnsi"/>
      </w:rPr>
      <w:t xml:space="preserve">Page </w:t>
    </w:r>
    <w:r w:rsidR="004F4619" w:rsidRPr="004F4619">
      <w:fldChar w:fldCharType="begin"/>
    </w:r>
    <w:r>
      <w:instrText xml:space="preserve"> PAGE   \* MERGEFORMAT </w:instrText>
    </w:r>
    <w:r w:rsidR="004F4619" w:rsidRPr="004F4619">
      <w:fldChar w:fldCharType="separate"/>
    </w:r>
    <w:r w:rsidR="00836995" w:rsidRPr="00836995">
      <w:rPr>
        <w:rFonts w:asciiTheme="majorHAnsi" w:hAnsiTheme="majorHAnsi"/>
        <w:noProof/>
      </w:rPr>
      <w:t>2</w:t>
    </w:r>
    <w:r w:rsidR="004F4619">
      <w:rPr>
        <w:rFonts w:asciiTheme="majorHAnsi" w:hAnsiTheme="majorHAnsi"/>
        <w:noProof/>
      </w:rPr>
      <w:fldChar w:fldCharType="end"/>
    </w:r>
  </w:p>
  <w:p w:rsidR="00266173" w:rsidRDefault="00050D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DCE" w:rsidRDefault="00050DCE" w:rsidP="00540E50">
      <w:pPr>
        <w:spacing w:after="0" w:line="240" w:lineRule="auto"/>
      </w:pPr>
      <w:r>
        <w:separator/>
      </w:r>
    </w:p>
  </w:footnote>
  <w:footnote w:type="continuationSeparator" w:id="0">
    <w:p w:rsidR="00050DCE" w:rsidRDefault="00050DCE" w:rsidP="00540E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173" w:rsidRDefault="004F461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500.8pt;height:250.4pt;rotation:315;z-index:-251658240;mso-wrap-edited:f;mso-position-horizontal:center;mso-position-horizontal-relative:margin;mso-position-vertical:center;mso-position-vertical-relative:margin" wrapcoords="20306 5626 19368 4203 18754 3492 18625 3686 18366 3750 17978 3815 17428 4203 17040 4914 16749 5755 16555 6790 16555 8213 15714 8536 15617 9118 16555 11252 16555 12610 13774 8277 13645 8342 13354 8277 12837 8213 12190 8407 11737 8924 11382 9700 10573 8407 10120 7954 9506 8859 9021 8277 8730 8083 8536 8407 8019 8795 5626 5302 5367 5044 4462 4462 3589 4332 226 4397 97 4397 1099 6661 905 16426 323 16879 161 16879 97 17008 291 17396 2134 17461 4268 17331 5335 16620 5788 16102 6176 15326 6790 16491 7792 17655 7986 17461 9862 17396 9926 17073 9086 15326 9086 12416 11252 16620 12158 18107 12416 17590 12934 17267 13386 16620 13774 17331 14389 17784 14550 17461 15068 16943 15941 17461 18560 17331 18560 17073 17493 14615 17493 13128 18463 15003 20306 17784 20500 17590 21017 17267 21697 15908 21632 15520 20468 13192 20468 10282 20791 9377 21470 9377 21632 9053 21470 8536 20435 5820 20306 5626" fillcolor="silver" stroked="f">
          <v:fill opacity="22282f"/>
          <v:textpath style="font-family:&quot;Times New Roman&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173" w:rsidRDefault="004F461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500.8pt;height:250.4pt;rotation:315;z-index:-251656192;mso-wrap-edited:f;mso-position-horizontal:center;mso-position-horizontal-relative:margin;mso-position-vertical:center;mso-position-vertical-relative:margin" wrapcoords="20306 5626 19368 4203 18754 3492 18625 3686 18366 3750 17978 3815 17428 4203 17040 4914 16749 5755 16555 6790 16555 8213 15714 8536 15617 9118 16555 11252 16555 12610 13774 8277 13645 8342 13354 8277 12837 8213 12190 8407 11737 8924 11382 9700 10573 8407 10120 7954 9506 8859 9021 8277 8730 8083 8536 8407 8019 8795 5626 5302 5367 5044 4462 4462 3589 4332 226 4397 97 4397 1099 6661 905 16426 323 16879 161 16879 97 17008 291 17396 2134 17461 4268 17331 5335 16620 5788 16102 6176 15326 6790 16491 7792 17655 7986 17461 9862 17396 9926 17073 9086 15326 9086 12416 11252 16620 12158 18107 12416 17590 12934 17267 13386 16620 13774 17331 14389 17784 14550 17461 15068 16943 15941 17461 18560 17331 18560 17073 17493 14615 17493 13128 18463 15003 20306 17784 20500 17590 21017 17267 21697 15908 21632 15520 20468 13192 20468 10282 20791 9377 21470 9377 21632 9053 21470 8536 20435 5820 20306 5626" fillcolor="silver" stroked="f">
          <v:fill opacity="22282f"/>
          <v:textpath style="font-family:&quot;Times New Roman&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173" w:rsidRDefault="004F461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500.8pt;height:250.4pt;rotation:315;z-index:-251654144;mso-wrap-edited:f;mso-position-horizontal:center;mso-position-horizontal-relative:margin;mso-position-vertical:center;mso-position-vertical-relative:margin" wrapcoords="20306 5626 19368 4203 18754 3492 18625 3686 18366 3750 17978 3815 17428 4203 17040 4914 16749 5755 16555 6790 16555 8213 15714 8536 15617 9118 16555 11252 16555 12610 13774 8277 13645 8342 13354 8277 12837 8213 12190 8407 11737 8924 11382 9700 10573 8407 10120 7954 9506 8859 9021 8277 8730 8083 8536 8407 8019 8795 5626 5302 5367 5044 4462 4462 3589 4332 226 4397 97 4397 1099 6661 905 16426 323 16879 161 16879 97 17008 291 17396 2134 17461 4268 17331 5335 16620 5788 16102 6176 15326 6790 16491 7792 17655 7986 17461 9862 17396 9926 17073 9086 15326 9086 12416 11252 16620 12158 18107 12416 17590 12934 17267 13386 16620 13774 17331 14389 17784 14550 17461 15068 16943 15941 17461 18560 17331 18560 17073 17493 14615 17493 13128 18463 15003 20306 17784 20500 17590 21017 17267 21697 15908 21632 15520 20468 13192 20468 10282 20791 9377 21470 9377 21632 9053 21470 8536 20435 5820 20306 5626" fillcolor="silver" stroked="f">
          <v:fill opacity="22282f"/>
          <v:textpath style="font-family:&quot;Times New Roman&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FFFFFFFF">
      <w:start w:val="1"/>
      <w:numFmt w:val="bullet"/>
      <w:lvlText w:val="●"/>
      <w:lvlJc w:val="left"/>
      <w:pPr>
        <w:tabs>
          <w:tab w:val="num" w:pos="360"/>
        </w:tabs>
        <w:ind w:left="720" w:hanging="360"/>
      </w:pPr>
      <w:rPr>
        <w:rFonts w:ascii="Arial" w:eastAsia="Arial" w:hAnsi="Arial" w:cs="Arial"/>
        <w:b/>
        <w:bCs/>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bCs/>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bCs/>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bCs/>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bCs/>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bCs/>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bCs/>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bCs/>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bCs/>
        <w:i w:val="0"/>
        <w:iCs w:val="0"/>
        <w:strike w:val="0"/>
        <w:color w:val="000000"/>
        <w:sz w:val="22"/>
        <w:szCs w:val="22"/>
        <w:u w:val="none"/>
      </w:rPr>
    </w:lvl>
  </w:abstractNum>
  <w:abstractNum w:abstractNumId="1">
    <w:nsid w:val="00000002"/>
    <w:multiLevelType w:val="hybridMultilevel"/>
    <w:tmpl w:val="00000002"/>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
    <w:nsid w:val="00000003"/>
    <w:multiLevelType w:val="hybridMultilevel"/>
    <w:tmpl w:val="00000003"/>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3">
    <w:nsid w:val="0D326DB6"/>
    <w:multiLevelType w:val="hybridMultilevel"/>
    <w:tmpl w:val="583C7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043662"/>
    <w:multiLevelType w:val="hybridMultilevel"/>
    <w:tmpl w:val="9094F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C773AE"/>
    <w:multiLevelType w:val="hybridMultilevel"/>
    <w:tmpl w:val="50041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672C62"/>
    <w:multiLevelType w:val="hybridMultilevel"/>
    <w:tmpl w:val="EE3AC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341AE3"/>
    <w:multiLevelType w:val="hybridMultilevel"/>
    <w:tmpl w:val="AC663A00"/>
    <w:lvl w:ilvl="0" w:tplc="675CC2D2">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8">
    <w:nsid w:val="4D976BC3"/>
    <w:multiLevelType w:val="hybridMultilevel"/>
    <w:tmpl w:val="B916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AE46D5"/>
    <w:multiLevelType w:val="hybridMultilevel"/>
    <w:tmpl w:val="6AE2E8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A176FB"/>
    <w:multiLevelType w:val="hybridMultilevel"/>
    <w:tmpl w:val="84D41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EF2528"/>
    <w:multiLevelType w:val="hybridMultilevel"/>
    <w:tmpl w:val="C6868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6986FB1"/>
    <w:multiLevelType w:val="hybridMultilevel"/>
    <w:tmpl w:val="68667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1"/>
  </w:num>
  <w:num w:numId="4">
    <w:abstractNumId w:val="6"/>
  </w:num>
  <w:num w:numId="5">
    <w:abstractNumId w:val="0"/>
  </w:num>
  <w:num w:numId="6">
    <w:abstractNumId w:val="1"/>
  </w:num>
  <w:num w:numId="7">
    <w:abstractNumId w:val="2"/>
  </w:num>
  <w:num w:numId="8">
    <w:abstractNumId w:val="10"/>
  </w:num>
  <w:num w:numId="9">
    <w:abstractNumId w:val="8"/>
  </w:num>
  <w:num w:numId="10">
    <w:abstractNumId w:val="3"/>
  </w:num>
  <w:num w:numId="11">
    <w:abstractNumId w:val="12"/>
  </w:num>
  <w:num w:numId="12">
    <w:abstractNumId w:val="7"/>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7170"/>
    <o:shapelayout v:ext="edit">
      <o:idmap v:ext="edit" data="1"/>
    </o:shapelayout>
  </w:hdrShapeDefaults>
  <w:footnotePr>
    <w:footnote w:id="-1"/>
    <w:footnote w:id="0"/>
  </w:footnotePr>
  <w:endnotePr>
    <w:endnote w:id="-1"/>
    <w:endnote w:id="0"/>
  </w:endnotePr>
  <w:compat/>
  <w:rsids>
    <w:rsidRoot w:val="00DD4538"/>
    <w:rsid w:val="00050DCE"/>
    <w:rsid w:val="000E36F1"/>
    <w:rsid w:val="002336E9"/>
    <w:rsid w:val="003A113A"/>
    <w:rsid w:val="003E272A"/>
    <w:rsid w:val="00497328"/>
    <w:rsid w:val="004F4619"/>
    <w:rsid w:val="00540E50"/>
    <w:rsid w:val="005F2D6D"/>
    <w:rsid w:val="005F7B49"/>
    <w:rsid w:val="00692596"/>
    <w:rsid w:val="00836995"/>
    <w:rsid w:val="00C636E7"/>
    <w:rsid w:val="00DD4538"/>
    <w:rsid w:val="00DD76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538"/>
    <w:pPr>
      <w:spacing w:line="276" w:lineRule="auto"/>
    </w:pPr>
    <w:rPr>
      <w:rFonts w:asciiTheme="minorHAnsi" w:hAnsiTheme="minorHAnsi" w:cstheme="minorBidi"/>
      <w:lang w:bidi="ar-SA"/>
    </w:rPr>
  </w:style>
  <w:style w:type="paragraph" w:styleId="Heading1">
    <w:name w:val="heading 1"/>
    <w:basedOn w:val="Normal"/>
    <w:next w:val="Normal"/>
    <w:link w:val="Heading1Char"/>
    <w:uiPriority w:val="9"/>
    <w:qFormat/>
    <w:rsid w:val="00692596"/>
    <w:pPr>
      <w:pBdr>
        <w:bottom w:val="thinThickSmallGap" w:sz="12" w:space="1" w:color="75A675" w:themeColor="accent2" w:themeShade="BF"/>
      </w:pBdr>
      <w:spacing w:before="400"/>
      <w:jc w:val="center"/>
      <w:outlineLvl w:val="0"/>
    </w:pPr>
    <w:rPr>
      <w:caps/>
      <w:color w:val="4B734B" w:themeColor="accent2" w:themeShade="80"/>
      <w:spacing w:val="20"/>
      <w:sz w:val="28"/>
      <w:szCs w:val="28"/>
    </w:rPr>
  </w:style>
  <w:style w:type="paragraph" w:styleId="Heading2">
    <w:name w:val="heading 2"/>
    <w:basedOn w:val="Normal"/>
    <w:next w:val="Normal"/>
    <w:link w:val="Heading2Char"/>
    <w:uiPriority w:val="9"/>
    <w:semiHidden/>
    <w:unhideWhenUsed/>
    <w:qFormat/>
    <w:rsid w:val="00692596"/>
    <w:pPr>
      <w:pBdr>
        <w:bottom w:val="single" w:sz="4" w:space="1" w:color="4A724A" w:themeColor="accent2" w:themeShade="7F"/>
      </w:pBdr>
      <w:spacing w:before="400"/>
      <w:jc w:val="center"/>
      <w:outlineLvl w:val="1"/>
    </w:pPr>
    <w:rPr>
      <w:caps/>
      <w:color w:val="4B734B" w:themeColor="accent2" w:themeShade="80"/>
      <w:spacing w:val="15"/>
      <w:sz w:val="24"/>
      <w:szCs w:val="24"/>
    </w:rPr>
  </w:style>
  <w:style w:type="paragraph" w:styleId="Heading3">
    <w:name w:val="heading 3"/>
    <w:basedOn w:val="Normal"/>
    <w:next w:val="Normal"/>
    <w:link w:val="Heading3Char"/>
    <w:uiPriority w:val="9"/>
    <w:semiHidden/>
    <w:unhideWhenUsed/>
    <w:qFormat/>
    <w:rsid w:val="00692596"/>
    <w:pPr>
      <w:pBdr>
        <w:top w:val="dotted" w:sz="4" w:space="1" w:color="4A724A" w:themeColor="accent2" w:themeShade="7F"/>
        <w:bottom w:val="dotted" w:sz="4" w:space="1" w:color="4A724A" w:themeColor="accent2" w:themeShade="7F"/>
      </w:pBdr>
      <w:spacing w:before="300"/>
      <w:jc w:val="center"/>
      <w:outlineLvl w:val="2"/>
    </w:pPr>
    <w:rPr>
      <w:caps/>
      <w:color w:val="4A724A" w:themeColor="accent2" w:themeShade="7F"/>
      <w:sz w:val="24"/>
      <w:szCs w:val="24"/>
    </w:rPr>
  </w:style>
  <w:style w:type="paragraph" w:styleId="Heading4">
    <w:name w:val="heading 4"/>
    <w:basedOn w:val="Normal"/>
    <w:next w:val="Normal"/>
    <w:link w:val="Heading4Char"/>
    <w:uiPriority w:val="9"/>
    <w:semiHidden/>
    <w:unhideWhenUsed/>
    <w:qFormat/>
    <w:rsid w:val="00692596"/>
    <w:pPr>
      <w:pBdr>
        <w:bottom w:val="dotted" w:sz="4" w:space="1" w:color="75A675" w:themeColor="accent2" w:themeShade="BF"/>
      </w:pBdr>
      <w:spacing w:after="120"/>
      <w:jc w:val="center"/>
      <w:outlineLvl w:val="3"/>
    </w:pPr>
    <w:rPr>
      <w:caps/>
      <w:color w:val="4A724A" w:themeColor="accent2" w:themeShade="7F"/>
      <w:spacing w:val="10"/>
    </w:rPr>
  </w:style>
  <w:style w:type="paragraph" w:styleId="Heading5">
    <w:name w:val="heading 5"/>
    <w:basedOn w:val="Normal"/>
    <w:next w:val="Normal"/>
    <w:link w:val="Heading5Char"/>
    <w:uiPriority w:val="9"/>
    <w:semiHidden/>
    <w:unhideWhenUsed/>
    <w:qFormat/>
    <w:rsid w:val="00692596"/>
    <w:pPr>
      <w:spacing w:before="320" w:after="120"/>
      <w:jc w:val="center"/>
      <w:outlineLvl w:val="4"/>
    </w:pPr>
    <w:rPr>
      <w:caps/>
      <w:color w:val="4A724A" w:themeColor="accent2" w:themeShade="7F"/>
      <w:spacing w:val="10"/>
    </w:rPr>
  </w:style>
  <w:style w:type="paragraph" w:styleId="Heading6">
    <w:name w:val="heading 6"/>
    <w:basedOn w:val="Normal"/>
    <w:next w:val="Normal"/>
    <w:link w:val="Heading6Char"/>
    <w:uiPriority w:val="9"/>
    <w:semiHidden/>
    <w:unhideWhenUsed/>
    <w:qFormat/>
    <w:rsid w:val="00692596"/>
    <w:pPr>
      <w:spacing w:after="120"/>
      <w:jc w:val="center"/>
      <w:outlineLvl w:val="5"/>
    </w:pPr>
    <w:rPr>
      <w:caps/>
      <w:color w:val="75A675" w:themeColor="accent2" w:themeShade="BF"/>
      <w:spacing w:val="10"/>
    </w:rPr>
  </w:style>
  <w:style w:type="paragraph" w:styleId="Heading7">
    <w:name w:val="heading 7"/>
    <w:basedOn w:val="Normal"/>
    <w:next w:val="Normal"/>
    <w:link w:val="Heading7Char"/>
    <w:uiPriority w:val="9"/>
    <w:semiHidden/>
    <w:unhideWhenUsed/>
    <w:qFormat/>
    <w:rsid w:val="00692596"/>
    <w:pPr>
      <w:spacing w:after="120"/>
      <w:jc w:val="center"/>
      <w:outlineLvl w:val="6"/>
    </w:pPr>
    <w:rPr>
      <w:i/>
      <w:iCs/>
      <w:caps/>
      <w:color w:val="75A675" w:themeColor="accent2" w:themeShade="BF"/>
      <w:spacing w:val="10"/>
    </w:rPr>
  </w:style>
  <w:style w:type="paragraph" w:styleId="Heading8">
    <w:name w:val="heading 8"/>
    <w:basedOn w:val="Normal"/>
    <w:next w:val="Normal"/>
    <w:link w:val="Heading8Char"/>
    <w:uiPriority w:val="9"/>
    <w:semiHidden/>
    <w:unhideWhenUsed/>
    <w:qFormat/>
    <w:rsid w:val="00692596"/>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692596"/>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2596"/>
    <w:rPr>
      <w:rFonts w:eastAsiaTheme="majorEastAsia" w:cstheme="majorBidi"/>
      <w:caps/>
      <w:color w:val="4B734B" w:themeColor="accent2" w:themeShade="80"/>
      <w:spacing w:val="20"/>
      <w:sz w:val="28"/>
      <w:szCs w:val="28"/>
    </w:rPr>
  </w:style>
  <w:style w:type="character" w:customStyle="1" w:styleId="Heading2Char">
    <w:name w:val="Heading 2 Char"/>
    <w:basedOn w:val="DefaultParagraphFont"/>
    <w:link w:val="Heading2"/>
    <w:uiPriority w:val="9"/>
    <w:semiHidden/>
    <w:rsid w:val="00692596"/>
    <w:rPr>
      <w:caps/>
      <w:color w:val="4B734B" w:themeColor="accent2" w:themeShade="80"/>
      <w:spacing w:val="15"/>
      <w:sz w:val="24"/>
      <w:szCs w:val="24"/>
    </w:rPr>
  </w:style>
  <w:style w:type="character" w:customStyle="1" w:styleId="Heading3Char">
    <w:name w:val="Heading 3 Char"/>
    <w:basedOn w:val="DefaultParagraphFont"/>
    <w:link w:val="Heading3"/>
    <w:uiPriority w:val="9"/>
    <w:semiHidden/>
    <w:rsid w:val="00692596"/>
    <w:rPr>
      <w:rFonts w:eastAsiaTheme="majorEastAsia" w:cstheme="majorBidi"/>
      <w:caps/>
      <w:color w:val="4A724A" w:themeColor="accent2" w:themeShade="7F"/>
      <w:sz w:val="24"/>
      <w:szCs w:val="24"/>
    </w:rPr>
  </w:style>
  <w:style w:type="character" w:customStyle="1" w:styleId="Heading4Char">
    <w:name w:val="Heading 4 Char"/>
    <w:basedOn w:val="DefaultParagraphFont"/>
    <w:link w:val="Heading4"/>
    <w:uiPriority w:val="9"/>
    <w:semiHidden/>
    <w:rsid w:val="00692596"/>
    <w:rPr>
      <w:rFonts w:eastAsiaTheme="majorEastAsia" w:cstheme="majorBidi"/>
      <w:caps/>
      <w:color w:val="4A724A" w:themeColor="accent2" w:themeShade="7F"/>
      <w:spacing w:val="10"/>
    </w:rPr>
  </w:style>
  <w:style w:type="character" w:customStyle="1" w:styleId="Heading5Char">
    <w:name w:val="Heading 5 Char"/>
    <w:basedOn w:val="DefaultParagraphFont"/>
    <w:link w:val="Heading5"/>
    <w:uiPriority w:val="9"/>
    <w:semiHidden/>
    <w:rsid w:val="00692596"/>
    <w:rPr>
      <w:rFonts w:eastAsiaTheme="majorEastAsia" w:cstheme="majorBidi"/>
      <w:caps/>
      <w:color w:val="4A724A" w:themeColor="accent2" w:themeShade="7F"/>
      <w:spacing w:val="10"/>
    </w:rPr>
  </w:style>
  <w:style w:type="character" w:customStyle="1" w:styleId="Heading6Char">
    <w:name w:val="Heading 6 Char"/>
    <w:basedOn w:val="DefaultParagraphFont"/>
    <w:link w:val="Heading6"/>
    <w:uiPriority w:val="9"/>
    <w:semiHidden/>
    <w:rsid w:val="00692596"/>
    <w:rPr>
      <w:rFonts w:eastAsiaTheme="majorEastAsia" w:cstheme="majorBidi"/>
      <w:caps/>
      <w:color w:val="75A675" w:themeColor="accent2" w:themeShade="BF"/>
      <w:spacing w:val="10"/>
    </w:rPr>
  </w:style>
  <w:style w:type="character" w:customStyle="1" w:styleId="Heading7Char">
    <w:name w:val="Heading 7 Char"/>
    <w:basedOn w:val="DefaultParagraphFont"/>
    <w:link w:val="Heading7"/>
    <w:uiPriority w:val="9"/>
    <w:semiHidden/>
    <w:rsid w:val="00692596"/>
    <w:rPr>
      <w:rFonts w:eastAsiaTheme="majorEastAsia" w:cstheme="majorBidi"/>
      <w:i/>
      <w:iCs/>
      <w:caps/>
      <w:color w:val="75A675" w:themeColor="accent2" w:themeShade="BF"/>
      <w:spacing w:val="10"/>
    </w:rPr>
  </w:style>
  <w:style w:type="character" w:customStyle="1" w:styleId="Heading8Char">
    <w:name w:val="Heading 8 Char"/>
    <w:basedOn w:val="DefaultParagraphFont"/>
    <w:link w:val="Heading8"/>
    <w:uiPriority w:val="9"/>
    <w:semiHidden/>
    <w:rsid w:val="00692596"/>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692596"/>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692596"/>
    <w:rPr>
      <w:caps/>
      <w:spacing w:val="10"/>
      <w:sz w:val="18"/>
      <w:szCs w:val="18"/>
    </w:rPr>
  </w:style>
  <w:style w:type="paragraph" w:styleId="Title">
    <w:name w:val="Title"/>
    <w:basedOn w:val="Normal"/>
    <w:next w:val="Normal"/>
    <w:link w:val="TitleChar"/>
    <w:uiPriority w:val="10"/>
    <w:qFormat/>
    <w:rsid w:val="00692596"/>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leChar">
    <w:name w:val="Title Char"/>
    <w:basedOn w:val="DefaultParagraphFont"/>
    <w:link w:val="Title"/>
    <w:uiPriority w:val="10"/>
    <w:rsid w:val="00692596"/>
    <w:rPr>
      <w:rFonts w:eastAsiaTheme="majorEastAsia" w:cstheme="majorBidi"/>
      <w:caps/>
      <w:color w:val="4B734B" w:themeColor="accent2" w:themeShade="80"/>
      <w:spacing w:val="50"/>
      <w:sz w:val="44"/>
      <w:szCs w:val="44"/>
    </w:rPr>
  </w:style>
  <w:style w:type="paragraph" w:styleId="Subtitle">
    <w:name w:val="Subtitle"/>
    <w:basedOn w:val="Normal"/>
    <w:next w:val="Normal"/>
    <w:link w:val="SubtitleChar"/>
    <w:uiPriority w:val="11"/>
    <w:qFormat/>
    <w:rsid w:val="00692596"/>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92596"/>
    <w:rPr>
      <w:rFonts w:eastAsiaTheme="majorEastAsia" w:cstheme="majorBidi"/>
      <w:caps/>
      <w:spacing w:val="20"/>
      <w:sz w:val="18"/>
      <w:szCs w:val="18"/>
    </w:rPr>
  </w:style>
  <w:style w:type="character" w:styleId="Strong">
    <w:name w:val="Strong"/>
    <w:uiPriority w:val="22"/>
    <w:qFormat/>
    <w:rsid w:val="00692596"/>
    <w:rPr>
      <w:b/>
      <w:bCs/>
      <w:color w:val="75A675" w:themeColor="accent2" w:themeShade="BF"/>
      <w:spacing w:val="5"/>
    </w:rPr>
  </w:style>
  <w:style w:type="character" w:styleId="Emphasis">
    <w:name w:val="Emphasis"/>
    <w:uiPriority w:val="20"/>
    <w:qFormat/>
    <w:rsid w:val="00692596"/>
    <w:rPr>
      <w:caps/>
      <w:spacing w:val="5"/>
      <w:sz w:val="20"/>
      <w:szCs w:val="20"/>
    </w:rPr>
  </w:style>
  <w:style w:type="paragraph" w:styleId="NoSpacing">
    <w:name w:val="No Spacing"/>
    <w:basedOn w:val="Normal"/>
    <w:link w:val="NoSpacingChar"/>
    <w:uiPriority w:val="1"/>
    <w:qFormat/>
    <w:rsid w:val="00692596"/>
    <w:pPr>
      <w:spacing w:after="0" w:line="240" w:lineRule="auto"/>
    </w:pPr>
  </w:style>
  <w:style w:type="character" w:customStyle="1" w:styleId="NoSpacingChar">
    <w:name w:val="No Spacing Char"/>
    <w:basedOn w:val="DefaultParagraphFont"/>
    <w:link w:val="NoSpacing"/>
    <w:uiPriority w:val="1"/>
    <w:rsid w:val="00692596"/>
  </w:style>
  <w:style w:type="paragraph" w:styleId="ListParagraph">
    <w:name w:val="List Paragraph"/>
    <w:basedOn w:val="Normal"/>
    <w:uiPriority w:val="34"/>
    <w:qFormat/>
    <w:rsid w:val="00692596"/>
    <w:pPr>
      <w:ind w:left="720"/>
      <w:contextualSpacing/>
    </w:pPr>
  </w:style>
  <w:style w:type="paragraph" w:styleId="Quote">
    <w:name w:val="Quote"/>
    <w:basedOn w:val="Normal"/>
    <w:next w:val="Normal"/>
    <w:link w:val="QuoteChar"/>
    <w:uiPriority w:val="29"/>
    <w:qFormat/>
    <w:rsid w:val="00692596"/>
    <w:rPr>
      <w:i/>
      <w:iCs/>
    </w:rPr>
  </w:style>
  <w:style w:type="character" w:customStyle="1" w:styleId="QuoteChar">
    <w:name w:val="Quote Char"/>
    <w:basedOn w:val="DefaultParagraphFont"/>
    <w:link w:val="Quote"/>
    <w:uiPriority w:val="29"/>
    <w:rsid w:val="00692596"/>
    <w:rPr>
      <w:rFonts w:eastAsiaTheme="majorEastAsia" w:cstheme="majorBidi"/>
      <w:i/>
      <w:iCs/>
    </w:rPr>
  </w:style>
  <w:style w:type="paragraph" w:styleId="IntenseQuote">
    <w:name w:val="Intense Quote"/>
    <w:basedOn w:val="Normal"/>
    <w:next w:val="Normal"/>
    <w:link w:val="IntenseQuoteChar"/>
    <w:uiPriority w:val="30"/>
    <w:qFormat/>
    <w:rsid w:val="00692596"/>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IntenseQuoteChar">
    <w:name w:val="Intense Quote Char"/>
    <w:basedOn w:val="DefaultParagraphFont"/>
    <w:link w:val="IntenseQuote"/>
    <w:uiPriority w:val="30"/>
    <w:rsid w:val="00692596"/>
    <w:rPr>
      <w:rFonts w:eastAsiaTheme="majorEastAsia" w:cstheme="majorBidi"/>
      <w:caps/>
      <w:color w:val="4A724A" w:themeColor="accent2" w:themeShade="7F"/>
      <w:spacing w:val="5"/>
      <w:sz w:val="20"/>
      <w:szCs w:val="20"/>
    </w:rPr>
  </w:style>
  <w:style w:type="character" w:styleId="SubtleEmphasis">
    <w:name w:val="Subtle Emphasis"/>
    <w:uiPriority w:val="19"/>
    <w:qFormat/>
    <w:rsid w:val="00692596"/>
    <w:rPr>
      <w:i/>
      <w:iCs/>
    </w:rPr>
  </w:style>
  <w:style w:type="character" w:styleId="IntenseEmphasis">
    <w:name w:val="Intense Emphasis"/>
    <w:uiPriority w:val="21"/>
    <w:qFormat/>
    <w:rsid w:val="00692596"/>
    <w:rPr>
      <w:i/>
      <w:iCs/>
      <w:caps/>
      <w:spacing w:val="10"/>
      <w:sz w:val="20"/>
      <w:szCs w:val="20"/>
    </w:rPr>
  </w:style>
  <w:style w:type="character" w:styleId="SubtleReference">
    <w:name w:val="Subtle Reference"/>
    <w:basedOn w:val="DefaultParagraphFont"/>
    <w:uiPriority w:val="31"/>
    <w:qFormat/>
    <w:rsid w:val="00692596"/>
    <w:rPr>
      <w:rFonts w:asciiTheme="minorHAnsi" w:eastAsiaTheme="minorEastAsia" w:hAnsiTheme="minorHAnsi" w:cstheme="minorBidi"/>
      <w:i/>
      <w:iCs/>
      <w:color w:val="4A724A" w:themeColor="accent2" w:themeShade="7F"/>
    </w:rPr>
  </w:style>
  <w:style w:type="character" w:styleId="IntenseReference">
    <w:name w:val="Intense Reference"/>
    <w:uiPriority w:val="32"/>
    <w:qFormat/>
    <w:rsid w:val="00692596"/>
    <w:rPr>
      <w:rFonts w:asciiTheme="minorHAnsi" w:eastAsiaTheme="minorEastAsia" w:hAnsiTheme="minorHAnsi" w:cstheme="minorBidi"/>
      <w:b/>
      <w:bCs/>
      <w:i/>
      <w:iCs/>
      <w:color w:val="4A724A" w:themeColor="accent2" w:themeShade="7F"/>
    </w:rPr>
  </w:style>
  <w:style w:type="character" w:styleId="BookTitle">
    <w:name w:val="Book Title"/>
    <w:uiPriority w:val="33"/>
    <w:qFormat/>
    <w:rsid w:val="00692596"/>
    <w:rPr>
      <w:caps/>
      <w:color w:val="4A724A" w:themeColor="accent2" w:themeShade="7F"/>
      <w:spacing w:val="5"/>
      <w:u w:color="4A724A" w:themeColor="accent2" w:themeShade="7F"/>
    </w:rPr>
  </w:style>
  <w:style w:type="paragraph" w:styleId="TOCHeading">
    <w:name w:val="TOC Heading"/>
    <w:basedOn w:val="Heading1"/>
    <w:next w:val="Normal"/>
    <w:uiPriority w:val="39"/>
    <w:semiHidden/>
    <w:unhideWhenUsed/>
    <w:qFormat/>
    <w:rsid w:val="00692596"/>
    <w:pPr>
      <w:outlineLvl w:val="9"/>
    </w:pPr>
  </w:style>
  <w:style w:type="table" w:styleId="TableGrid">
    <w:name w:val="Table Grid"/>
    <w:basedOn w:val="TableNormal"/>
    <w:uiPriority w:val="59"/>
    <w:rsid w:val="00DD4538"/>
    <w:pPr>
      <w:spacing w:after="0" w:line="240" w:lineRule="auto"/>
    </w:pPr>
    <w:rPr>
      <w:rFonts w:asciiTheme="minorHAnsi" w:hAnsiTheme="minorHAnsi" w:cstheme="minorBid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D45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4538"/>
    <w:rPr>
      <w:rFonts w:asciiTheme="minorHAnsi" w:hAnsiTheme="minorHAnsi" w:cstheme="minorBidi"/>
      <w:lang w:bidi="ar-SA"/>
    </w:rPr>
  </w:style>
  <w:style w:type="paragraph" w:styleId="Footer">
    <w:name w:val="footer"/>
    <w:basedOn w:val="Normal"/>
    <w:link w:val="FooterChar"/>
    <w:uiPriority w:val="99"/>
    <w:unhideWhenUsed/>
    <w:rsid w:val="00DD45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4538"/>
    <w:rPr>
      <w:rFonts w:asciiTheme="minorHAnsi" w:hAnsiTheme="minorHAnsi" w:cstheme="minorBidi"/>
      <w:lang w:bidi="ar-SA"/>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Foundry">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Opulent">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778</Words>
  <Characters>4438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TM</Company>
  <LinksUpToDate>false</LinksUpToDate>
  <CharactersWithSpaces>5206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2011-11-05T00:27:00Z</dcterms:created>
  <dcterms:modified xsi:type="dcterms:W3CDTF">2011-11-05T01:12:00Z</dcterms:modified>
</cp:coreProperties>
</file>